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64BF160E" w14:textId="7CB2EBDE" w:rsidR="000E1C61" w:rsidRPr="00E73630" w:rsidRDefault="000E1C61" w:rsidP="00304FC6">
      <w:pPr>
        <w:spacing w:before="120"/>
        <w:jc w:val="right"/>
        <w:rPr>
          <w:rFonts w:ascii="Cambria" w:hAnsi="Cambria" w:cs="Arial"/>
          <w:b/>
          <w:bCs/>
          <w:sz w:val="24"/>
          <w:szCs w:val="24"/>
        </w:rPr>
      </w:pPr>
      <w:r w:rsidRPr="00E73630">
        <w:rPr>
          <w:rFonts w:ascii="Cambria" w:hAnsi="Cambria" w:cs="Arial"/>
          <w:b/>
          <w:bCs/>
          <w:sz w:val="24"/>
          <w:szCs w:val="24"/>
        </w:rPr>
        <w:t xml:space="preserve">Załącznik nr </w:t>
      </w:r>
      <w:r w:rsidR="00F344CE" w:rsidRPr="00E73630">
        <w:rPr>
          <w:rFonts w:ascii="Cambria" w:hAnsi="Cambria" w:cs="Arial"/>
          <w:b/>
          <w:bCs/>
          <w:sz w:val="24"/>
          <w:szCs w:val="24"/>
        </w:rPr>
        <w:t>1</w:t>
      </w:r>
      <w:r w:rsidR="00645757" w:rsidRPr="00E73630">
        <w:rPr>
          <w:rFonts w:ascii="Cambria" w:hAnsi="Cambria" w:cs="Arial"/>
          <w:b/>
          <w:bCs/>
          <w:sz w:val="24"/>
          <w:szCs w:val="24"/>
        </w:rPr>
        <w:t>.</w:t>
      </w:r>
      <w:r w:rsidR="00764BB4" w:rsidRPr="00E73630">
        <w:rPr>
          <w:rFonts w:ascii="Cambria" w:hAnsi="Cambria" w:cs="Arial"/>
          <w:b/>
          <w:bCs/>
          <w:sz w:val="24"/>
          <w:szCs w:val="24"/>
        </w:rPr>
        <w:t>A</w:t>
      </w:r>
      <w:r w:rsidR="00CD6E41" w:rsidRPr="00E73630">
        <w:rPr>
          <w:rFonts w:ascii="Cambria" w:hAnsi="Cambria" w:cs="Arial"/>
          <w:b/>
          <w:bCs/>
          <w:sz w:val="24"/>
          <w:szCs w:val="24"/>
        </w:rPr>
        <w:t xml:space="preserve"> </w:t>
      </w:r>
      <w:r w:rsidRPr="00E73630">
        <w:rPr>
          <w:rFonts w:ascii="Cambria" w:hAnsi="Cambria" w:cs="Arial"/>
          <w:b/>
          <w:bCs/>
          <w:sz w:val="24"/>
          <w:szCs w:val="24"/>
        </w:rPr>
        <w:t xml:space="preserve">do SWZ </w:t>
      </w: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321FAA04" w:rsidR="000E1C61" w:rsidRPr="00330BDE" w:rsidRDefault="000E1C61" w:rsidP="00304FC6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________________________________________________</w:t>
      </w:r>
    </w:p>
    <w:p w14:paraId="4B615F9A" w14:textId="69E1B852" w:rsidR="000E1C61" w:rsidRPr="00330BDE" w:rsidRDefault="000E1C61" w:rsidP="00304FC6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________________________________________________</w:t>
      </w:r>
    </w:p>
    <w:p w14:paraId="2A4E2FAB" w14:textId="77C74143" w:rsidR="00330BDE" w:rsidRPr="00330BDE" w:rsidRDefault="00330BDE" w:rsidP="00330BDE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KRS:___________________________________________</w:t>
      </w:r>
    </w:p>
    <w:p w14:paraId="31F57FF7" w14:textId="77777777" w:rsidR="00330BDE" w:rsidRPr="00645757" w:rsidRDefault="00330BDE" w:rsidP="00304FC6">
      <w:pPr>
        <w:spacing w:before="120"/>
        <w:jc w:val="both"/>
        <w:rPr>
          <w:rFonts w:ascii="Cambria" w:hAnsi="Cambria" w:cs="Arial"/>
          <w:bCs/>
          <w:sz w:val="8"/>
          <w:szCs w:val="8"/>
        </w:rPr>
      </w:pPr>
    </w:p>
    <w:p w14:paraId="4F54780B" w14:textId="77777777" w:rsidR="00330BDE" w:rsidRPr="00330BDE" w:rsidRDefault="000E1C61" w:rsidP="00304FC6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 xml:space="preserve">(Nazwa i adres </w:t>
      </w:r>
      <w:r w:rsidR="00330BDE" w:rsidRPr="00330BDE">
        <w:rPr>
          <w:rFonts w:ascii="Cambria" w:hAnsi="Cambria" w:cs="Arial"/>
          <w:bCs/>
          <w:sz w:val="24"/>
          <w:szCs w:val="24"/>
        </w:rPr>
        <w:t>W</w:t>
      </w:r>
      <w:r w:rsidRPr="00330BDE">
        <w:rPr>
          <w:rFonts w:ascii="Cambria" w:hAnsi="Cambria" w:cs="Arial"/>
          <w:bCs/>
          <w:sz w:val="24"/>
          <w:szCs w:val="24"/>
        </w:rPr>
        <w:t>ykonawcy</w:t>
      </w:r>
      <w:r w:rsidR="00330BDE" w:rsidRPr="00330BDE">
        <w:rPr>
          <w:rFonts w:ascii="Cambria" w:hAnsi="Cambria" w:cs="Arial"/>
          <w:bCs/>
          <w:sz w:val="24"/>
          <w:szCs w:val="24"/>
        </w:rPr>
        <w:t>/</w:t>
      </w:r>
    </w:p>
    <w:p w14:paraId="719D7D12" w14:textId="6156C9B3" w:rsidR="000E1C61" w:rsidRPr="00330BDE" w:rsidRDefault="00330BDE" w:rsidP="00304FC6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Nazwy i adresy wszystkich Wykonawców wspólnie ubiegających się o udzielenie zamówienia</w:t>
      </w:r>
      <w:r w:rsidR="000E1C61" w:rsidRPr="00330BDE">
        <w:rPr>
          <w:rFonts w:ascii="Cambria" w:hAnsi="Cambria" w:cs="Arial"/>
          <w:bCs/>
          <w:sz w:val="24"/>
          <w:szCs w:val="24"/>
        </w:rPr>
        <w:t>)</w:t>
      </w:r>
    </w:p>
    <w:p w14:paraId="568536D5" w14:textId="77777777" w:rsidR="00330BDE" w:rsidRPr="00645757" w:rsidRDefault="00330BDE" w:rsidP="00330BDE">
      <w:pPr>
        <w:spacing w:before="120"/>
        <w:jc w:val="both"/>
        <w:rPr>
          <w:rFonts w:ascii="Cambria" w:hAnsi="Cambria" w:cs="Arial"/>
          <w:bCs/>
          <w:sz w:val="8"/>
          <w:szCs w:val="8"/>
        </w:rPr>
      </w:pPr>
    </w:p>
    <w:p w14:paraId="7436100C" w14:textId="5984CBA4" w:rsidR="00330BDE" w:rsidRPr="00330BDE" w:rsidRDefault="00330BDE" w:rsidP="00330BDE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E-MAIL:______________________________________________</w:t>
      </w:r>
    </w:p>
    <w:p w14:paraId="59128A50" w14:textId="77777777" w:rsidR="00330BDE" w:rsidRPr="00330BDE" w:rsidRDefault="00330BDE" w:rsidP="00330BDE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NIP:__________________________________________________</w:t>
      </w:r>
    </w:p>
    <w:p w14:paraId="37510A96" w14:textId="77777777" w:rsidR="00330BDE" w:rsidRPr="00330BDE" w:rsidRDefault="00330BDE" w:rsidP="00330BDE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REGON:______________________________________________</w:t>
      </w:r>
    </w:p>
    <w:p w14:paraId="3B0FE912" w14:textId="77777777" w:rsidR="00330BDE" w:rsidRPr="00330BDE" w:rsidRDefault="00330BDE" w:rsidP="00330BDE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WOJEWÓDZTWO: __________________________________</w:t>
      </w:r>
    </w:p>
    <w:p w14:paraId="78D19D60" w14:textId="77777777" w:rsidR="00330BDE" w:rsidRPr="00330BDE" w:rsidRDefault="00330BDE" w:rsidP="00304FC6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41D416F2" w14:textId="77777777" w:rsidR="000E1C61" w:rsidRPr="00330BDE" w:rsidRDefault="000E1C61" w:rsidP="00304FC6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_____________________________________________, dnia _____________ r.</w:t>
      </w:r>
    </w:p>
    <w:p w14:paraId="0081220D" w14:textId="77777777" w:rsidR="000E1C61" w:rsidRPr="00330BDE" w:rsidRDefault="000E1C61" w:rsidP="00304FC6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293FC11E" w14:textId="61A4A8B3" w:rsidR="00330BDE" w:rsidRDefault="00330BDE" w:rsidP="00330BDE">
      <w:pPr>
        <w:spacing w:before="120"/>
        <w:jc w:val="center"/>
        <w:rPr>
          <w:rFonts w:ascii="Cambria" w:hAnsi="Cambria" w:cs="Arial"/>
          <w:b/>
          <w:bCs/>
          <w:sz w:val="36"/>
          <w:szCs w:val="36"/>
        </w:rPr>
      </w:pPr>
      <w:r w:rsidRPr="00330BDE">
        <w:rPr>
          <w:rFonts w:ascii="Cambria" w:hAnsi="Cambria" w:cs="Arial"/>
          <w:b/>
          <w:bCs/>
          <w:sz w:val="36"/>
          <w:szCs w:val="36"/>
        </w:rPr>
        <w:t xml:space="preserve">OFERTA </w:t>
      </w:r>
    </w:p>
    <w:p w14:paraId="04E8B612" w14:textId="07C238F8" w:rsidR="00645757" w:rsidRPr="00E73630" w:rsidRDefault="00645757" w:rsidP="00330BDE">
      <w:pPr>
        <w:spacing w:before="120"/>
        <w:jc w:val="center"/>
        <w:rPr>
          <w:rFonts w:ascii="Cambria" w:hAnsi="Cambria" w:cs="Arial"/>
          <w:bCs/>
          <w:sz w:val="24"/>
          <w:szCs w:val="24"/>
        </w:rPr>
      </w:pPr>
      <w:r w:rsidRPr="00E73630">
        <w:rPr>
          <w:rFonts w:ascii="Cambria" w:hAnsi="Cambria" w:cs="Arial"/>
          <w:bCs/>
          <w:sz w:val="24"/>
          <w:szCs w:val="24"/>
        </w:rPr>
        <w:t>ZADANIE CZĘŚCIOWE (PAKIET) NR 1</w:t>
      </w:r>
    </w:p>
    <w:p w14:paraId="23202743" w14:textId="6D2D1539" w:rsidR="00645757" w:rsidRPr="00E73630" w:rsidRDefault="00645757" w:rsidP="00645757">
      <w:pPr>
        <w:suppressAutoHyphens w:val="0"/>
        <w:autoSpaceDE w:val="0"/>
        <w:autoSpaceDN w:val="0"/>
        <w:adjustRightInd w:val="0"/>
        <w:jc w:val="center"/>
        <w:rPr>
          <w:rFonts w:ascii="Cambria" w:hAnsi="Cambria" w:cs="Cambria"/>
          <w:color w:val="000000"/>
          <w:sz w:val="24"/>
          <w:szCs w:val="24"/>
          <w:lang w:eastAsia="pl-PL"/>
        </w:rPr>
      </w:pPr>
      <w:r w:rsidRPr="00E73630">
        <w:rPr>
          <w:rFonts w:ascii="Cambria" w:hAnsi="Cambria" w:cs="Cambria"/>
          <w:color w:val="000000"/>
          <w:sz w:val="24"/>
          <w:szCs w:val="24"/>
          <w:lang w:eastAsia="pl-PL"/>
        </w:rPr>
        <w:t xml:space="preserve">prace z zakresu gospodarki leśnej w leśnictwach </w:t>
      </w:r>
      <w:r w:rsidR="00E73630" w:rsidRPr="00E73630">
        <w:rPr>
          <w:rFonts w:ascii="Cambria" w:hAnsi="Cambria" w:cs="Cambria"/>
          <w:b/>
          <w:bCs/>
          <w:color w:val="000000"/>
          <w:sz w:val="24"/>
          <w:szCs w:val="24"/>
          <w:lang w:eastAsia="pl-PL"/>
        </w:rPr>
        <w:t>Kotlarnia, Borowiec, Lubieszów</w:t>
      </w:r>
      <w:r w:rsidRPr="00E73630">
        <w:rPr>
          <w:rFonts w:ascii="Cambria" w:hAnsi="Cambria" w:cs="Cambria"/>
          <w:b/>
          <w:bCs/>
          <w:color w:val="000000"/>
          <w:sz w:val="24"/>
          <w:szCs w:val="24"/>
          <w:lang w:eastAsia="pl-PL"/>
        </w:rPr>
        <w:t xml:space="preserve"> </w:t>
      </w:r>
    </w:p>
    <w:p w14:paraId="41103006" w14:textId="54AECA99" w:rsidR="00645757" w:rsidRPr="00645757" w:rsidRDefault="00645757" w:rsidP="00330BDE">
      <w:pPr>
        <w:spacing w:before="120"/>
        <w:jc w:val="center"/>
        <w:rPr>
          <w:rFonts w:ascii="Cambria" w:hAnsi="Cambria" w:cs="Arial"/>
          <w:bCs/>
          <w:sz w:val="32"/>
          <w:szCs w:val="32"/>
        </w:rPr>
      </w:pPr>
    </w:p>
    <w:p w14:paraId="6D810EB0" w14:textId="77777777" w:rsidR="00330BDE" w:rsidRPr="00330BDE" w:rsidRDefault="00330BDE" w:rsidP="00330BDE">
      <w:pPr>
        <w:jc w:val="both"/>
        <w:rPr>
          <w:rFonts w:ascii="Cambria" w:hAnsi="Cambria" w:cs="Arial"/>
          <w:b/>
          <w:bCs/>
          <w:sz w:val="24"/>
          <w:szCs w:val="24"/>
        </w:rPr>
      </w:pPr>
      <w:r w:rsidRPr="00330BDE">
        <w:rPr>
          <w:rFonts w:ascii="Cambria" w:hAnsi="Cambria" w:cs="Arial"/>
          <w:b/>
          <w:bCs/>
          <w:sz w:val="24"/>
          <w:szCs w:val="24"/>
        </w:rPr>
        <w:t xml:space="preserve">Skarb Państwa  </w:t>
      </w:r>
      <w:r w:rsidRPr="00330BDE">
        <w:rPr>
          <w:rFonts w:ascii="Cambria" w:hAnsi="Cambria" w:cs="Arial"/>
          <w:b/>
          <w:bCs/>
          <w:sz w:val="24"/>
          <w:szCs w:val="24"/>
        </w:rPr>
        <w:tab/>
      </w:r>
    </w:p>
    <w:p w14:paraId="0B1D5E77" w14:textId="77777777" w:rsidR="00330BDE" w:rsidRPr="00330BDE" w:rsidRDefault="00330BDE" w:rsidP="00330BDE">
      <w:pPr>
        <w:jc w:val="both"/>
        <w:rPr>
          <w:rFonts w:ascii="Cambria" w:hAnsi="Cambria" w:cs="Arial"/>
          <w:b/>
          <w:bCs/>
          <w:sz w:val="24"/>
          <w:szCs w:val="24"/>
        </w:rPr>
      </w:pPr>
      <w:r w:rsidRPr="00330BDE">
        <w:rPr>
          <w:rFonts w:ascii="Cambria" w:hAnsi="Cambria" w:cs="Arial"/>
          <w:b/>
          <w:bCs/>
          <w:sz w:val="24"/>
          <w:szCs w:val="24"/>
        </w:rPr>
        <w:t xml:space="preserve">Państwowe Gospodarstwo Leśne Lasy Państwowe </w:t>
      </w:r>
    </w:p>
    <w:p w14:paraId="00BDBDB2" w14:textId="77777777" w:rsidR="00330BDE" w:rsidRPr="00330BDE" w:rsidRDefault="00330BDE" w:rsidP="00330BDE">
      <w:pPr>
        <w:jc w:val="both"/>
        <w:rPr>
          <w:rFonts w:ascii="Cambria" w:hAnsi="Cambria" w:cs="Arial"/>
          <w:b/>
          <w:bCs/>
          <w:sz w:val="24"/>
          <w:szCs w:val="24"/>
        </w:rPr>
      </w:pPr>
      <w:r w:rsidRPr="00330BDE">
        <w:rPr>
          <w:rFonts w:ascii="Cambria" w:hAnsi="Cambria" w:cs="Arial"/>
          <w:b/>
          <w:bCs/>
          <w:sz w:val="24"/>
          <w:szCs w:val="24"/>
        </w:rPr>
        <w:t xml:space="preserve">Nadleśnictwo Rudy Raciborskie </w:t>
      </w:r>
      <w:r w:rsidRPr="00330BDE">
        <w:rPr>
          <w:rFonts w:ascii="Cambria" w:hAnsi="Cambria" w:cs="Arial"/>
          <w:b/>
          <w:bCs/>
          <w:sz w:val="24"/>
          <w:szCs w:val="24"/>
        </w:rPr>
        <w:tab/>
      </w:r>
    </w:p>
    <w:p w14:paraId="0A230D90" w14:textId="77777777" w:rsidR="00330BDE" w:rsidRPr="00330BDE" w:rsidRDefault="00330BDE" w:rsidP="00330BDE">
      <w:pPr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 xml:space="preserve">ul. Rogera 1, 47-430 Rudy </w:t>
      </w:r>
    </w:p>
    <w:p w14:paraId="0144127F" w14:textId="0012BCF9" w:rsidR="00B627D7" w:rsidRDefault="00B627D7" w:rsidP="00B627D7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lastRenderedPageBreak/>
        <w:t xml:space="preserve">Odpowiadając na ogłoszenie o przetargu nieograniczonym na </w:t>
      </w:r>
      <w:r w:rsidRPr="00330BDE">
        <w:rPr>
          <w:rFonts w:ascii="Cambria" w:hAnsi="Cambria" w:cs="Arial"/>
          <w:b/>
          <w:bCs/>
          <w:i/>
          <w:sz w:val="24"/>
          <w:szCs w:val="24"/>
        </w:rPr>
        <w:t xml:space="preserve">„Wykonywanie usług z zakresu gospodarki leśnej na terenie Nadleśnictwa </w:t>
      </w:r>
      <w:r w:rsidR="00330BDE" w:rsidRPr="00330BDE">
        <w:rPr>
          <w:rFonts w:ascii="Cambria" w:hAnsi="Cambria" w:cs="Arial"/>
          <w:b/>
          <w:bCs/>
          <w:i/>
          <w:sz w:val="24"/>
          <w:szCs w:val="24"/>
        </w:rPr>
        <w:t>Rudy Raciborskie</w:t>
      </w:r>
      <w:r w:rsidRPr="00330BDE">
        <w:rPr>
          <w:rFonts w:ascii="Cambria" w:hAnsi="Cambria" w:cs="Arial"/>
          <w:b/>
          <w:bCs/>
          <w:i/>
          <w:sz w:val="24"/>
          <w:szCs w:val="24"/>
        </w:rPr>
        <w:t xml:space="preserve"> </w:t>
      </w:r>
      <w:r w:rsidR="00330BDE" w:rsidRPr="00330BDE">
        <w:rPr>
          <w:rFonts w:ascii="Cambria" w:hAnsi="Cambria" w:cs="Arial"/>
          <w:b/>
          <w:bCs/>
          <w:i/>
          <w:sz w:val="24"/>
          <w:szCs w:val="24"/>
        </w:rPr>
        <w:t>w 202</w:t>
      </w:r>
      <w:r w:rsidR="00422F6D">
        <w:rPr>
          <w:rFonts w:ascii="Cambria" w:hAnsi="Cambria" w:cs="Arial"/>
          <w:b/>
          <w:bCs/>
          <w:i/>
          <w:sz w:val="24"/>
          <w:szCs w:val="24"/>
        </w:rPr>
        <w:t>6</w:t>
      </w:r>
      <w:r w:rsidR="00330BDE" w:rsidRPr="00330BDE">
        <w:rPr>
          <w:rFonts w:ascii="Cambria" w:hAnsi="Cambria" w:cs="Arial"/>
          <w:b/>
          <w:bCs/>
          <w:i/>
          <w:sz w:val="24"/>
          <w:szCs w:val="24"/>
        </w:rPr>
        <w:t xml:space="preserve"> roku</w:t>
      </w:r>
      <w:r w:rsidR="00355732">
        <w:rPr>
          <w:rFonts w:ascii="Cambria" w:hAnsi="Cambria" w:cs="Arial"/>
          <w:b/>
          <w:bCs/>
          <w:i/>
          <w:sz w:val="24"/>
          <w:szCs w:val="24"/>
        </w:rPr>
        <w:t xml:space="preserve"> </w:t>
      </w:r>
      <w:r w:rsidRPr="00330BDE">
        <w:rPr>
          <w:rFonts w:ascii="Cambria" w:hAnsi="Cambria" w:cs="Arial"/>
          <w:b/>
          <w:bCs/>
          <w:i/>
          <w:sz w:val="24"/>
          <w:szCs w:val="24"/>
        </w:rPr>
        <w:t>”</w:t>
      </w:r>
      <w:r w:rsidRPr="00330BDE">
        <w:rPr>
          <w:rFonts w:ascii="Cambria" w:hAnsi="Cambria" w:cs="Arial"/>
          <w:bCs/>
          <w:sz w:val="24"/>
          <w:szCs w:val="24"/>
        </w:rPr>
        <w:t xml:space="preserve"> składamy niniejszym ofertę na</w:t>
      </w:r>
      <w:r w:rsidR="00330BDE" w:rsidRPr="00330BDE">
        <w:rPr>
          <w:rFonts w:ascii="Cambria" w:hAnsi="Cambria" w:cs="Arial"/>
          <w:bCs/>
          <w:sz w:val="24"/>
          <w:szCs w:val="24"/>
        </w:rPr>
        <w:t xml:space="preserve"> zadanie częściowe</w:t>
      </w:r>
      <w:r w:rsidRPr="00330BDE">
        <w:rPr>
          <w:rFonts w:ascii="Cambria" w:hAnsi="Cambria" w:cs="Arial"/>
          <w:bCs/>
          <w:sz w:val="24"/>
          <w:szCs w:val="24"/>
        </w:rPr>
        <w:t xml:space="preserve"> </w:t>
      </w:r>
      <w:r w:rsidR="00330BDE" w:rsidRPr="00330BDE">
        <w:rPr>
          <w:rFonts w:ascii="Cambria" w:hAnsi="Cambria" w:cs="Arial"/>
          <w:bCs/>
          <w:sz w:val="24"/>
          <w:szCs w:val="24"/>
        </w:rPr>
        <w:t>(</w:t>
      </w:r>
      <w:r w:rsidRPr="00330BDE">
        <w:rPr>
          <w:rFonts w:ascii="Cambria" w:hAnsi="Cambria" w:cs="Arial"/>
          <w:bCs/>
          <w:sz w:val="24"/>
          <w:szCs w:val="24"/>
        </w:rPr>
        <w:t>Pakiet</w:t>
      </w:r>
      <w:r w:rsidR="00330BDE" w:rsidRPr="00330BDE">
        <w:rPr>
          <w:rFonts w:ascii="Cambria" w:hAnsi="Cambria" w:cs="Arial"/>
          <w:bCs/>
          <w:sz w:val="24"/>
          <w:szCs w:val="24"/>
        </w:rPr>
        <w:t>)</w:t>
      </w:r>
      <w:r w:rsidRPr="00330BDE">
        <w:rPr>
          <w:rFonts w:ascii="Cambria" w:hAnsi="Cambria" w:cs="Arial"/>
          <w:bCs/>
          <w:sz w:val="24"/>
          <w:szCs w:val="24"/>
        </w:rPr>
        <w:t xml:space="preserve"> </w:t>
      </w:r>
      <w:r w:rsidR="00330BDE" w:rsidRPr="00330BDE">
        <w:rPr>
          <w:rFonts w:ascii="Cambria" w:hAnsi="Cambria" w:cs="Arial"/>
          <w:bCs/>
          <w:sz w:val="24"/>
          <w:szCs w:val="24"/>
        </w:rPr>
        <w:t>nr</w:t>
      </w:r>
      <w:r w:rsidR="00645757">
        <w:rPr>
          <w:rFonts w:ascii="Cambria" w:hAnsi="Cambria" w:cs="Arial"/>
          <w:bCs/>
          <w:sz w:val="24"/>
          <w:szCs w:val="24"/>
        </w:rPr>
        <w:t xml:space="preserve"> </w:t>
      </w:r>
      <w:r w:rsidR="00645757" w:rsidRPr="00645757">
        <w:rPr>
          <w:rFonts w:ascii="Cambria" w:hAnsi="Cambria" w:cs="Arial"/>
          <w:b/>
          <w:bCs/>
          <w:sz w:val="24"/>
          <w:szCs w:val="24"/>
        </w:rPr>
        <w:t>1</w:t>
      </w:r>
      <w:r w:rsidRPr="00645757">
        <w:rPr>
          <w:rFonts w:ascii="Cambria" w:hAnsi="Cambria" w:cs="Arial"/>
          <w:b/>
          <w:bCs/>
          <w:sz w:val="24"/>
          <w:szCs w:val="24"/>
        </w:rPr>
        <w:t xml:space="preserve"> </w:t>
      </w:r>
      <w:r w:rsidRPr="00330BDE">
        <w:rPr>
          <w:rFonts w:ascii="Cambria" w:hAnsi="Cambria" w:cs="Arial"/>
          <w:bCs/>
          <w:sz w:val="24"/>
          <w:szCs w:val="24"/>
        </w:rPr>
        <w:t>tego zamówienia:</w:t>
      </w:r>
    </w:p>
    <w:p w14:paraId="69E84D4F" w14:textId="0FEABA07" w:rsidR="00422F6D" w:rsidRPr="00E73630" w:rsidRDefault="00422F6D" w:rsidP="00B627D7">
      <w:pPr>
        <w:spacing w:before="120"/>
        <w:jc w:val="both"/>
        <w:rPr>
          <w:rFonts w:ascii="Cambria" w:hAnsi="Cambria" w:cs="Arial"/>
          <w:bCs/>
          <w:sz w:val="8"/>
          <w:szCs w:val="8"/>
        </w:rPr>
      </w:pPr>
    </w:p>
    <w:p w14:paraId="59ADA3C2" w14:textId="0C89D84E" w:rsidR="00B627D7" w:rsidRPr="00330BDE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 xml:space="preserve">1. </w:t>
      </w:r>
      <w:r w:rsidRPr="00330BDE">
        <w:rPr>
          <w:rFonts w:ascii="Cambria" w:hAnsi="Cambria" w:cs="Arial"/>
          <w:bCs/>
          <w:sz w:val="24"/>
          <w:szCs w:val="24"/>
        </w:rPr>
        <w:tab/>
        <w:t xml:space="preserve">Za wykonanie przedmiotu zamówienia w tym </w:t>
      </w:r>
      <w:r w:rsidR="00330BDE">
        <w:rPr>
          <w:rFonts w:ascii="Cambria" w:hAnsi="Cambria" w:cs="Arial"/>
          <w:bCs/>
          <w:sz w:val="24"/>
          <w:szCs w:val="24"/>
        </w:rPr>
        <w:t>zadaniu częściowym (</w:t>
      </w:r>
      <w:r w:rsidRPr="00330BDE">
        <w:rPr>
          <w:rFonts w:ascii="Cambria" w:hAnsi="Cambria" w:cs="Arial"/>
          <w:bCs/>
          <w:sz w:val="24"/>
          <w:szCs w:val="24"/>
        </w:rPr>
        <w:t>Pakiecie</w:t>
      </w:r>
      <w:r w:rsidR="00330BDE">
        <w:rPr>
          <w:rFonts w:ascii="Cambria" w:hAnsi="Cambria" w:cs="Arial"/>
          <w:bCs/>
          <w:sz w:val="24"/>
          <w:szCs w:val="24"/>
        </w:rPr>
        <w:t>)</w:t>
      </w:r>
      <w:r w:rsidRPr="00330BDE">
        <w:rPr>
          <w:rFonts w:ascii="Cambria" w:hAnsi="Cambria" w:cs="Arial"/>
          <w:bCs/>
          <w:sz w:val="24"/>
          <w:szCs w:val="24"/>
        </w:rPr>
        <w:t xml:space="preserve"> oferujemy następujące wynagrodzenie brutto: ____________________________________________ PLN. </w:t>
      </w:r>
    </w:p>
    <w:p w14:paraId="7570309D" w14:textId="4890ED82" w:rsidR="00B627D7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2.</w:t>
      </w:r>
      <w:r w:rsidRPr="00330BDE">
        <w:rPr>
          <w:rFonts w:ascii="Cambria" w:hAnsi="Cambria" w:cs="Arial"/>
          <w:bCs/>
          <w:sz w:val="24"/>
          <w:szCs w:val="24"/>
        </w:rPr>
        <w:tab/>
        <w:t>Wynagrodzenie zaoferowane w pkt 1 powyżej wynika</w:t>
      </w:r>
      <w:r w:rsidR="00DD5C7A" w:rsidRPr="00330BDE">
        <w:rPr>
          <w:rFonts w:ascii="Cambria" w:hAnsi="Cambria" w:cs="Arial"/>
          <w:bCs/>
          <w:sz w:val="24"/>
          <w:szCs w:val="24"/>
        </w:rPr>
        <w:t xml:space="preserve"> z </w:t>
      </w:r>
      <w:r w:rsidR="00FB5578" w:rsidRPr="00330BDE">
        <w:rPr>
          <w:rFonts w:ascii="Cambria" w:hAnsi="Cambria" w:cs="Arial"/>
          <w:bCs/>
          <w:sz w:val="24"/>
          <w:szCs w:val="24"/>
        </w:rPr>
        <w:t xml:space="preserve">poniższego </w:t>
      </w:r>
      <w:r w:rsidR="00DD5C7A" w:rsidRPr="00330BDE">
        <w:rPr>
          <w:rFonts w:ascii="Cambria" w:hAnsi="Cambria" w:cs="Arial"/>
          <w:bCs/>
          <w:sz w:val="24"/>
          <w:szCs w:val="24"/>
        </w:rPr>
        <w:t>K</w:t>
      </w:r>
      <w:r w:rsidRPr="00330BDE">
        <w:rPr>
          <w:rFonts w:ascii="Cambria" w:hAnsi="Cambria" w:cs="Arial"/>
          <w:bCs/>
          <w:sz w:val="24"/>
          <w:szCs w:val="24"/>
        </w:rPr>
        <w:t xml:space="preserve">osztorysu </w:t>
      </w:r>
      <w:r w:rsidR="00DD5C7A" w:rsidRPr="00330BDE">
        <w:rPr>
          <w:rFonts w:ascii="Cambria" w:hAnsi="Cambria" w:cs="Arial"/>
          <w:bCs/>
          <w:sz w:val="24"/>
          <w:szCs w:val="24"/>
        </w:rPr>
        <w:t>O</w:t>
      </w:r>
      <w:r w:rsidRPr="00330BDE">
        <w:rPr>
          <w:rFonts w:ascii="Cambria" w:hAnsi="Cambria" w:cs="Arial"/>
          <w:bCs/>
          <w:sz w:val="24"/>
          <w:szCs w:val="24"/>
        </w:rPr>
        <w:t xml:space="preserve">fertowego i stanowi sumę wartości całkowitych brutto </w:t>
      </w:r>
      <w:bookmarkStart w:id="0" w:name="_Hlk107274238"/>
      <w:r w:rsidRPr="00330BDE">
        <w:rPr>
          <w:rFonts w:ascii="Cambria" w:hAnsi="Cambria" w:cs="Arial"/>
          <w:bCs/>
          <w:sz w:val="24"/>
          <w:szCs w:val="24"/>
        </w:rPr>
        <w:t>za poszczególne pozycje (prace) tworzące ten Pakiet</w:t>
      </w:r>
      <w:bookmarkEnd w:id="0"/>
      <w:r w:rsidR="00FB5578" w:rsidRPr="00330BDE">
        <w:rPr>
          <w:rFonts w:ascii="Cambria" w:hAnsi="Cambria" w:cs="Arial"/>
          <w:bCs/>
          <w:sz w:val="24"/>
          <w:szCs w:val="24"/>
        </w:rPr>
        <w:t>:</w:t>
      </w:r>
    </w:p>
    <w:p w14:paraId="1CBC7B89" w14:textId="77777777" w:rsidR="00512BEC" w:rsidRPr="00330BDE" w:rsidRDefault="00512BEC" w:rsidP="00B627D7">
      <w:pPr>
        <w:spacing w:before="120"/>
        <w:ind w:left="709" w:hanging="709"/>
        <w:jc w:val="both"/>
        <w:rPr>
          <w:rFonts w:ascii="Cambria" w:hAnsi="Cambria" w:cs="Arial"/>
          <w:bCs/>
          <w:sz w:val="24"/>
          <w:szCs w:val="24"/>
        </w:rPr>
      </w:pPr>
    </w:p>
    <w:tbl>
      <w:tblPr>
        <w:tblW w:w="1460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846"/>
        <w:gridCol w:w="1454"/>
        <w:gridCol w:w="3605"/>
        <w:gridCol w:w="790"/>
        <w:gridCol w:w="1185"/>
        <w:gridCol w:w="1367"/>
        <w:gridCol w:w="1518"/>
        <w:gridCol w:w="816"/>
        <w:gridCol w:w="1085"/>
        <w:gridCol w:w="1555"/>
      </w:tblGrid>
      <w:tr w:rsidR="00422F6D" w:rsidRPr="00422F6D" w14:paraId="167455AE" w14:textId="77777777" w:rsidTr="00422F6D">
        <w:trPr>
          <w:trHeight w:val="364"/>
        </w:trPr>
        <w:tc>
          <w:tcPr>
            <w:tcW w:w="146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71E26CC9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422F6D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zupełne</w:t>
            </w:r>
          </w:p>
        </w:tc>
      </w:tr>
      <w:tr w:rsidR="00422F6D" w:rsidRPr="00422F6D" w14:paraId="109FE181" w14:textId="77777777" w:rsidTr="00422F6D">
        <w:trPr>
          <w:trHeight w:val="10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07B507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B88597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E9C69A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74C621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E1C511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51F849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AF03EE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367B3C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2261FE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164C21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735566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22F6D" w:rsidRPr="00422F6D" w14:paraId="0E23B530" w14:textId="77777777" w:rsidTr="00422F6D">
        <w:trPr>
          <w:trHeight w:val="1185"/>
        </w:trPr>
        <w:tc>
          <w:tcPr>
            <w:tcW w:w="38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609AD539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22F6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4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EF2D0DD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22F6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422F6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5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4436A01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22F6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60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946794A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22F6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9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FA7C5F4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22F6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8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261F2B7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22F6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6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2A91E7D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22F6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51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D036A3D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22F6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422F6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422F6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1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70F9548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22F6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8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BDEACF1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22F6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55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89D85D3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22F6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422F6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422F6D" w:rsidRPr="00422F6D" w14:paraId="6BEEDEE9" w14:textId="77777777" w:rsidTr="00422F6D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EABB7F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27AE6E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5BB41D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C198391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D93303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86ABB1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1 976,00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05758896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09058989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79F23C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454EBABE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785EE7C8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422F6D" w:rsidRPr="00422F6D" w14:paraId="62B12B5D" w14:textId="77777777" w:rsidTr="00422F6D">
        <w:trPr>
          <w:trHeight w:val="64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EA8934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9E73C5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CC2B47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A50D0D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F25F6C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4398D0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4A3098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36E035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441272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846254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BCEBDC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22F6D" w:rsidRPr="00422F6D" w14:paraId="50A304DA" w14:textId="77777777" w:rsidTr="00422F6D">
        <w:trPr>
          <w:trHeight w:val="364"/>
        </w:trPr>
        <w:tc>
          <w:tcPr>
            <w:tcW w:w="146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41D983D3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422F6D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złożone</w:t>
            </w:r>
          </w:p>
        </w:tc>
      </w:tr>
      <w:tr w:rsidR="00422F6D" w:rsidRPr="00422F6D" w14:paraId="3DC438B3" w14:textId="77777777" w:rsidTr="00422F6D">
        <w:trPr>
          <w:trHeight w:val="10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FDF8D0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3F0054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FC7C45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38302A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9CB7F1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49559E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6669AA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F05B60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EE49B1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8DE0A5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EFEF83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22F6D" w:rsidRPr="00422F6D" w14:paraId="1945B56B" w14:textId="77777777" w:rsidTr="00422F6D">
        <w:trPr>
          <w:trHeight w:val="1275"/>
        </w:trPr>
        <w:tc>
          <w:tcPr>
            <w:tcW w:w="38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2BC00924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22F6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4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12B62F4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22F6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422F6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5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87FD8F1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22F6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60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BB29F7E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22F6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9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E9D9996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22F6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8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F19F027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22F6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6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11EC7EF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22F6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51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4E8E567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22F6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422F6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422F6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1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5B5887E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22F6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8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0422F14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22F6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55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614DBEB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22F6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422F6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422F6D" w:rsidRPr="00422F6D" w14:paraId="4194BFF1" w14:textId="77777777" w:rsidTr="00422F6D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4D84D8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EE0413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1F09D2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1C88A9D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7A9443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967F0C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2 877,00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1A94A563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53997904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C4752E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28D040AD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584DF3F4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422F6D" w:rsidRPr="00422F6D" w14:paraId="75D99A88" w14:textId="77777777" w:rsidTr="00422F6D">
        <w:trPr>
          <w:trHeight w:val="64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945466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768A59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A64223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442655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7F811E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8927A7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C2FDA6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8983D2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930A2B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FA0FA0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365EA4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22F6D" w:rsidRPr="00422F6D" w14:paraId="7F759692" w14:textId="77777777" w:rsidTr="00422F6D">
        <w:trPr>
          <w:trHeight w:val="364"/>
        </w:trPr>
        <w:tc>
          <w:tcPr>
            <w:tcW w:w="146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1759E63F" w14:textId="77777777" w:rsidR="00E73630" w:rsidRDefault="00E73630" w:rsidP="00422F6D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</w:p>
          <w:p w14:paraId="0D25E5D4" w14:textId="77777777" w:rsidR="00E73630" w:rsidRDefault="00E73630" w:rsidP="00422F6D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</w:p>
          <w:p w14:paraId="3A5C6A4B" w14:textId="77777777" w:rsidR="00E73630" w:rsidRDefault="00E73630" w:rsidP="00422F6D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</w:p>
          <w:p w14:paraId="27F7D616" w14:textId="77777777" w:rsidR="00E73630" w:rsidRDefault="00E73630" w:rsidP="00422F6D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</w:p>
          <w:p w14:paraId="54BC51FF" w14:textId="77777777" w:rsidR="00E73630" w:rsidRDefault="00E73630" w:rsidP="00422F6D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</w:p>
          <w:p w14:paraId="380A5542" w14:textId="69DCBFF0" w:rsidR="00422F6D" w:rsidRPr="00422F6D" w:rsidRDefault="00422F6D" w:rsidP="00422F6D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422F6D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 xml:space="preserve">Trzebieże późne i cięcia </w:t>
            </w:r>
            <w:proofErr w:type="spellStart"/>
            <w:r w:rsidRPr="00422F6D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sanitarno</w:t>
            </w:r>
            <w:proofErr w:type="spellEnd"/>
            <w:r w:rsidRPr="00422F6D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 xml:space="preserve"> – selekcyjne</w:t>
            </w:r>
          </w:p>
        </w:tc>
      </w:tr>
      <w:tr w:rsidR="00422F6D" w:rsidRPr="00422F6D" w14:paraId="3D790150" w14:textId="77777777" w:rsidTr="00422F6D">
        <w:trPr>
          <w:trHeight w:val="10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1E57D2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1C0BFF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052760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C483E4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04789A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937D51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3B704E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503F0B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8F799C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39562C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ABC388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22F6D" w:rsidRPr="00422F6D" w14:paraId="3D8D618D" w14:textId="77777777" w:rsidTr="00422F6D">
        <w:trPr>
          <w:trHeight w:val="1155"/>
        </w:trPr>
        <w:tc>
          <w:tcPr>
            <w:tcW w:w="38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663429C9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22F6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4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A33E80C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22F6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422F6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5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45A0102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22F6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60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BE56BE3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22F6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9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B68CC37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22F6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8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E6F316B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22F6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6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AC7D51A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22F6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51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F470A68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22F6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422F6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422F6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1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36707F5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22F6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8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2A9031E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22F6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55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8E969D1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22F6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422F6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422F6D" w:rsidRPr="00422F6D" w14:paraId="564937CB" w14:textId="77777777" w:rsidTr="00422F6D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E423E7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425247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5B1CED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3716D3D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789F65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879E30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1 428,00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7CCC6FA0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49E3454F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E6CF07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67A10586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275DD88C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422F6D" w:rsidRPr="00422F6D" w14:paraId="170E83B2" w14:textId="77777777" w:rsidTr="00422F6D">
        <w:trPr>
          <w:trHeight w:val="64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EE44C8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D184EC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E52A86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9D39E3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C27FD3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AE8AA3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093F8B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D79768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D842E6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8B74C2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0AEC0D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22F6D" w:rsidRPr="00422F6D" w14:paraId="62032566" w14:textId="77777777" w:rsidTr="00422F6D">
        <w:trPr>
          <w:trHeight w:val="364"/>
        </w:trPr>
        <w:tc>
          <w:tcPr>
            <w:tcW w:w="146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774D0D46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422F6D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</w:tr>
      <w:tr w:rsidR="00422F6D" w:rsidRPr="00422F6D" w14:paraId="1F45F9F3" w14:textId="77777777" w:rsidTr="00422F6D">
        <w:trPr>
          <w:trHeight w:val="10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BE9458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4DC917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283804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F9E84A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5152DF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E515BF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8006F7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9835FB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5BA897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5F6A7F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85421B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22F6D" w:rsidRPr="00422F6D" w14:paraId="50EB3D28" w14:textId="77777777" w:rsidTr="00422F6D">
        <w:trPr>
          <w:trHeight w:val="1230"/>
        </w:trPr>
        <w:tc>
          <w:tcPr>
            <w:tcW w:w="38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5A92A7BB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22F6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4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739A393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22F6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422F6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5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94514CC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22F6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60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A3B9A25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22F6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9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B955496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22F6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8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ADABB7C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22F6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6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4575857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22F6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51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5E4E8B4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22F6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422F6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422F6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1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9C03F33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22F6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8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F453A07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22F6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55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DD008B8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22F6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422F6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422F6D" w:rsidRPr="00422F6D" w14:paraId="381B7828" w14:textId="77777777" w:rsidTr="00422F6D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95F7DA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525B9B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913B6D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3A190A7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371828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A686EE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11 680,00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73932E7A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706AEC3D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F5CBFB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009F44B6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791BBC80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422F6D" w:rsidRPr="00422F6D" w14:paraId="1E92B9F0" w14:textId="77777777" w:rsidTr="00422F6D">
        <w:trPr>
          <w:trHeight w:val="64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DD6D14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AE43E0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6EB746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79DC89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0E4104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E14113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8A2AE1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9BBD54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BAECD9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1D168E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F6F144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22F6D" w:rsidRPr="00422F6D" w14:paraId="10C9C392" w14:textId="77777777" w:rsidTr="00422F6D">
        <w:trPr>
          <w:trHeight w:val="364"/>
        </w:trPr>
        <w:tc>
          <w:tcPr>
            <w:tcW w:w="146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7DF3E5F4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422F6D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przygodne w użytkach rębnych i w trzebieżach późnych, cięcia pozostałe</w:t>
            </w:r>
          </w:p>
        </w:tc>
      </w:tr>
      <w:tr w:rsidR="00422F6D" w:rsidRPr="00422F6D" w14:paraId="5D9BD45A" w14:textId="77777777" w:rsidTr="00422F6D">
        <w:trPr>
          <w:trHeight w:val="10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606A51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DB7AB2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FECD43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1571F0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C0BB8F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E83FB5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E0C5AA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0BEC78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7B65AC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F86C87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681FE1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22F6D" w:rsidRPr="00422F6D" w14:paraId="0BD1FE80" w14:textId="77777777" w:rsidTr="00422F6D">
        <w:trPr>
          <w:trHeight w:val="1140"/>
        </w:trPr>
        <w:tc>
          <w:tcPr>
            <w:tcW w:w="38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3E2E63D3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22F6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4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4B87B68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22F6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422F6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5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46311E3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22F6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60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7B1E16B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22F6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9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E21A94D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22F6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8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C68CA3C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22F6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6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B2342C7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22F6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51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2C5A41C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22F6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422F6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422F6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1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3359B85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22F6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8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A9BEC86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22F6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55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ACD94CC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22F6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422F6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422F6D" w:rsidRPr="00422F6D" w14:paraId="3C0BE7CC" w14:textId="77777777" w:rsidTr="00422F6D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1D244F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0699D5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483D86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16CF98E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AE65B9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813955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810,00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4D814FFD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74E67C24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356C1C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218151E7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792FDBB0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422F6D" w:rsidRPr="00422F6D" w14:paraId="5A38D591" w14:textId="77777777" w:rsidTr="00422F6D">
        <w:trPr>
          <w:trHeight w:val="18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C85680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AB3ABA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F8BD53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83E521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FA03DF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735688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CB750E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563ECD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B41877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1B467A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6B8779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22F6D" w:rsidRPr="00422F6D" w14:paraId="31F06A67" w14:textId="77777777" w:rsidTr="00422F6D">
        <w:trPr>
          <w:trHeight w:val="1125"/>
        </w:trPr>
        <w:tc>
          <w:tcPr>
            <w:tcW w:w="38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516606BF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22F6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4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21DBCE1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22F6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422F6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5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9E3E85E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22F6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60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75635D1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22F6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9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15B5A55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22F6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8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8A54CB1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22F6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6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87BE5A9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22F6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51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426698C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22F6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422F6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422F6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1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0AC01F0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22F6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8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1D34B79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22F6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55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2034163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22F6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422F6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422F6D" w:rsidRPr="00422F6D" w14:paraId="7FE3C62D" w14:textId="77777777" w:rsidTr="00422F6D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2EB96C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8C536D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696BB8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WPOD N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F5633B5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podszytów i podrostów (teren równy lub falisty)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0A73A1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02CF44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9,94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53D62D22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5A8E4B7D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F2E7F5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44B96AE9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18473C5F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422F6D" w:rsidRPr="00422F6D" w14:paraId="4A13AC64" w14:textId="77777777" w:rsidTr="00422F6D">
        <w:trPr>
          <w:trHeight w:val="57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3698FE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9830CD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94EADC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ROZDR-PP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202D137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Rozdrabnianie pozostałości drzewnych na całej powierzchni bez mieszania z glebą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20F5EA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86B7B2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8,93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13420F85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685A16D0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2A1DED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61CAEA4F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408BB10A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422F6D" w:rsidRPr="00422F6D" w14:paraId="271AB0EE" w14:textId="77777777" w:rsidTr="00422F6D">
        <w:trPr>
          <w:trHeight w:val="57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C95769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2B443E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72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E5C3FC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WYK-PASCZ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19C5CA2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na powierzchni pow. 0,50 ha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9A94A3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44E657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54,93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45456921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12DEE272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A1DF86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5C08BC51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562D68CF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422F6D" w:rsidRPr="00422F6D" w14:paraId="4C02DA17" w14:textId="77777777" w:rsidTr="00422F6D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026B3C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D8AF4A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73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C9A990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WYK-PA5CZ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77AC093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na pow. do 0,50 ha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3A70EB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0A8C9C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2,80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1BC12114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5B1EBF07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934350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3D8A30C0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797D03AC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422F6D" w:rsidRPr="00422F6D" w14:paraId="5EDD1613" w14:textId="77777777" w:rsidTr="00422F6D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7580E5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DE912E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102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747032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1R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90109E1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1-latek z odkrytym systemem korzeniowym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E4BCCE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2BE9EE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0,41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68BA00B0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42B946BD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DBA297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7CF96434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06860792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422F6D" w:rsidRPr="00422F6D" w14:paraId="1262528F" w14:textId="77777777" w:rsidTr="00422F6D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A4ACEB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8AA14A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103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5A7FA0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WIEL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9DF24F8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z odkrytym systemem korzeniowym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9A2412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66A88C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0,76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415CCCD0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202A2C1E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EB4B9A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39BFF81C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149E279C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422F6D" w:rsidRPr="00422F6D" w14:paraId="04734FE6" w14:textId="77777777" w:rsidTr="00422F6D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05E4FB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2E5164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106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F54BDC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SAD-BRYŁ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66C0B4A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sadzonek z zakrytym systemem korzeniowym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FA03F4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767AF5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113,06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4758089B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174F08F7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17995C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7A635003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4F016B04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422F6D" w:rsidRPr="00422F6D" w14:paraId="5C22222F" w14:textId="77777777" w:rsidTr="00422F6D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CCDD0E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494C43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111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FF6893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B5BBF1F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BFDB82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54DC7F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113,06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029BDEEA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30C36457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ED3353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70D6E033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7E63F7B0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422F6D" w:rsidRPr="00422F6D" w14:paraId="05DC46E3" w14:textId="77777777" w:rsidTr="00422F6D">
        <w:trPr>
          <w:trHeight w:val="57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8639AC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5F31BB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123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03C040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UA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9F357FA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Wykaszanie chwastów w uprawach i usuwanie zbędnych nalotów - stopień trudności I </w:t>
            </w:r>
            <w:proofErr w:type="spellStart"/>
            <w:r w:rsidRPr="00422F6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i</w:t>
            </w:r>
            <w:proofErr w:type="spellEnd"/>
            <w:r w:rsidRPr="00422F6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II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82EE0E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F37FEE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7,00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2C7F9611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35ACE464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C29E7A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79469977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247A60B2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422F6D" w:rsidRPr="00422F6D" w14:paraId="3A3DC4B3" w14:textId="77777777" w:rsidTr="00422F6D">
        <w:trPr>
          <w:trHeight w:val="57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982B1C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BAB74C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124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16CEA1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201BF2B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0FB5CE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BE69DD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38,00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0CF02ED0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754087D9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A88911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279F271F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1FAC90DA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422F6D" w:rsidRPr="00422F6D" w14:paraId="0267C64E" w14:textId="77777777" w:rsidTr="00422F6D">
        <w:trPr>
          <w:trHeight w:val="57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AFE822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6949C6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125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4020A5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UC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631538C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V i VI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5F1A93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8B1E6B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15,00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381ABE5F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750611A2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DF6CDD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0A601B40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24022C3C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422F6D" w:rsidRPr="00422F6D" w14:paraId="63714A07" w14:textId="77777777" w:rsidTr="00422F6D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2F3CE8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406E51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128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D508B2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2BB6463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070DFE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B0B5EB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13,58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453FE0E5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3EA39A04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5869B7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4BDC584A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5F33DB4F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422F6D" w:rsidRPr="00422F6D" w14:paraId="7C3BF1BA" w14:textId="77777777" w:rsidTr="00422F6D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31D0B4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203AEA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132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8125AE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68F7C06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95B6A9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8D7259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32,21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60688AF5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25A7D5E9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C61D9E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756B054C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25B718B7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422F6D" w:rsidRPr="00422F6D" w14:paraId="2F6A2401" w14:textId="77777777" w:rsidTr="00422F6D">
        <w:trPr>
          <w:trHeight w:val="57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B57731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AA47C7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133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9060E0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ZAB-REPEL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6E16B6F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E3571F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91F2EA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29,93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1620CCC2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035BE87A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F2340F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21C415F1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7A8A8701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422F6D" w:rsidRPr="00422F6D" w14:paraId="3AF4A395" w14:textId="77777777" w:rsidTr="00422F6D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F410E9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396641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143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149A83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GRODZ-SN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97877B1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94B4EB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ED5956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20,80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68891A65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6EC69318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05E9F7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24ED9873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49FE46F3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422F6D" w:rsidRPr="00422F6D" w14:paraId="132475D1" w14:textId="77777777" w:rsidTr="00422F6D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3453A9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7A4DA4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145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015ED9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GRODZ-SRN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2A0959B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 rozbiórkową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982EED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4D2F35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0,50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2E1900DC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1042D463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DA92FC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5245B027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5683A381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422F6D" w:rsidRPr="00422F6D" w14:paraId="0CAEE93A" w14:textId="77777777" w:rsidTr="00422F6D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C88041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ED39B2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CB33B6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GRODZ-DEM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78BA2FC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Demontaż (likwidacja) ogrodzeń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F87D87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F49808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48,93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5F794BA3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4B579929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9B97C7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3E1A9DFC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1E2BAD95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422F6D" w:rsidRPr="00422F6D" w14:paraId="64B65528" w14:textId="77777777" w:rsidTr="00422F6D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35FD1C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3BE701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151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19BDF3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A98C9AD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7DC6BF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3E3924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170,00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34231D47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422708BB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86C2E6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42EFF102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09FDB285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422F6D" w:rsidRPr="00422F6D" w14:paraId="782BC71B" w14:textId="77777777" w:rsidTr="00422F6D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EDCC41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C1A298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158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8777E9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PUŁ-RYJ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510058D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Wykładanie pułapek na ryjkowce - dołki chwytne, wałki itp.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B1DF3E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CE3260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73,00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6D6F7972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6892EBD2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6DB639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76F487DD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1E0D1D5A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422F6D" w:rsidRPr="00422F6D" w14:paraId="2A058C62" w14:textId="77777777" w:rsidTr="00422F6D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82469A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DB5C16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162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687F2C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SZUK-OWAD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FE3AA40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Próbne poszukiwania owadów w ściółce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074F69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7E5A38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17,00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4D57DF79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3F250996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ED9729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57CCC74D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6606B2C8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422F6D" w:rsidRPr="00422F6D" w14:paraId="063CE427" w14:textId="77777777" w:rsidTr="00422F6D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E74A65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26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1DC06A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168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6B4D11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SMAR-PBIO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878659B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Smarowanie pni biopreparatem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DEE2BF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AD8165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7,00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3D49C886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529E856F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71DB7A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78FD9D3A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3485A5F8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422F6D" w:rsidRPr="00422F6D" w14:paraId="7EFC1FB0" w14:textId="77777777" w:rsidTr="00422F6D">
        <w:trPr>
          <w:trHeight w:val="57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096376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39A805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EF8ED9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ZAW-BUD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F47FC29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Wywieszanie nowych budek lęgowych i schronów dla nietoperzy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A1AF39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CC0123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85,00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3D5476FA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6C6537CC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1A8B4B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4F5E6B3A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744465A3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422F6D" w:rsidRPr="00422F6D" w14:paraId="3A0DB821" w14:textId="77777777" w:rsidTr="00422F6D">
        <w:trPr>
          <w:trHeight w:val="57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589E59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BF761A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171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229F03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NAPR-BUD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63AE838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starych budek lęgowych i schronów dla nietoperzy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EB73AD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C18AB1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100,00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2EF26FC9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25B73070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C9F7EC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023924A1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653EECC2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422F6D" w:rsidRPr="00422F6D" w14:paraId="3E68DB8E" w14:textId="77777777" w:rsidTr="00422F6D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5D98D0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BC40B4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172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0AE467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CZYSZ-BUD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9E900EF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Czyszczenie budek lęgowych i schronów dla nietoperzy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D5AF89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BBE506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980,00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6D4DF13E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622CBE19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85B88B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4A05A92D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563806C7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422F6D" w:rsidRPr="00422F6D" w14:paraId="3C0DDAD0" w14:textId="77777777" w:rsidTr="00422F6D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BBB991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CAC77E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54021F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6E20E77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51D5B4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803881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1 234,00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690465BB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68BFB1F7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1B3450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37B2A3E6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5B46894B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422F6D" w:rsidRPr="00422F6D" w14:paraId="0C2FE5AA" w14:textId="77777777" w:rsidTr="00422F6D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902BDC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EF9002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201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746496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RH23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8438962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FA6BF7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0CA3C4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99,00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22F38986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73EF92B3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DBBFA2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31538531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6C296C62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422F6D" w:rsidRPr="00422F6D" w14:paraId="3BF18F3F" w14:textId="77777777" w:rsidTr="00422F6D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8A5A30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B2BC73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202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F47FE3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PILA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FDB07D2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z użyciem pilarki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C7F3C2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DF25AE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307,00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78B553A2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5F565C5F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227F5B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397C8D8A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7A4ECBE8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422F6D" w:rsidRPr="00422F6D" w14:paraId="3C6FA105" w14:textId="77777777" w:rsidTr="00422F6D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11496A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3A4611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203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9EDCDB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RU8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A8B9FDE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z urządzeniem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80C71C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63779A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65,00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6EF047A7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12F9C36A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CA62CC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793CE2CE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2FD5E99B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422F6D" w:rsidRPr="00422F6D" w14:paraId="3C5CB6C5" w14:textId="77777777" w:rsidTr="00422F6D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81221F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06C8EA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56A80E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C79DC0E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innym sprzętem mechanicznym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FBDD0D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5C1F00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407,00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0F1E36B1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1524E92A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11A0F6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7358D9C0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32A69988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422F6D" w:rsidRPr="00422F6D" w14:paraId="643AABD3" w14:textId="77777777" w:rsidTr="00422F6D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DC7E87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EEEE83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211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40FFE4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MH23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1A5A1AD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innym sprzętem mechanicznym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382724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4259E2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20,00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777F152E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615C7CFF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342312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4F323A9C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54FF610A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422F6D" w:rsidRPr="00422F6D" w14:paraId="761CD28E" w14:textId="77777777" w:rsidTr="00422F6D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DEACC6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96E9B8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902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90FDC0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PPOŻ-PORZ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B639AA5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Porządkowanie terenów na pasach ppoż.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309B5C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C4F615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4,50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55215F6A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7C5652E6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B74941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1081F44B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6485A521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422F6D" w:rsidRPr="00422F6D" w14:paraId="0C65F7EA" w14:textId="77777777" w:rsidTr="00422F6D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C67D2F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BD479F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909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71668A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GOPP RH8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477BCCA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924024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B365BF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12,00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4E52FA7F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6060C29E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17183D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4009CB21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52C28B47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422F6D" w:rsidRPr="00422F6D" w14:paraId="288B9C1D" w14:textId="77777777" w:rsidTr="00422F6D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E48CAC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F572F5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912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47FDFD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GOPP RU8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BE7BCB6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z urządzeniem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3F57E0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1B0A56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12,00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2168568B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3ACCC90B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498DD3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69D2C7E5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564B79C7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422F6D" w:rsidRPr="00422F6D" w14:paraId="422ABC36" w14:textId="77777777" w:rsidTr="00422F6D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F0CFB1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5C73E5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914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D6F3AE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GOPP NOC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14F2BBC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w porze nocnej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4D96C0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9D1A38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2203A159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0051A65B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67AE6C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3F9B5C5F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46338965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422F6D" w:rsidRPr="00422F6D" w14:paraId="682BBB13" w14:textId="77777777" w:rsidTr="00422F6D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833942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388A6B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915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230504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GOPP MH8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7840B46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innym sprzętem mechanicznym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B14556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BDCF6E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42CB8AF9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159F4E66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8F4DAA" w14:textId="77777777" w:rsidR="00422F6D" w:rsidRPr="00422F6D" w:rsidRDefault="00422F6D" w:rsidP="00422F6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63A3257B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04E1DEC4" w14:textId="77777777" w:rsidR="00422F6D" w:rsidRPr="00422F6D" w:rsidRDefault="00422F6D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E73630" w:rsidRPr="00422F6D" w14:paraId="5AF6D546" w14:textId="77777777" w:rsidTr="003811E8">
        <w:trPr>
          <w:trHeight w:val="394"/>
        </w:trPr>
        <w:tc>
          <w:tcPr>
            <w:tcW w:w="13046" w:type="dxa"/>
            <w:gridSpan w:val="10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6ADBDF81" w14:textId="326A68F4" w:rsidR="00E73630" w:rsidRPr="00E73630" w:rsidRDefault="00E73630" w:rsidP="00422F6D">
            <w:pPr>
              <w:suppressAutoHyphens w:val="0"/>
              <w:jc w:val="right"/>
              <w:rPr>
                <w:rFonts w:ascii="Arial" w:hAnsi="Arial" w:cs="Arial"/>
                <w:b/>
                <w:color w:val="333333"/>
                <w:sz w:val="18"/>
                <w:szCs w:val="18"/>
                <w:lang w:eastAsia="pl-PL"/>
              </w:rPr>
            </w:pPr>
            <w:r w:rsidRPr="00E73630">
              <w:rPr>
                <w:rFonts w:ascii="Arial" w:hAnsi="Arial" w:cs="Arial"/>
                <w:b/>
                <w:color w:val="333333"/>
                <w:sz w:val="18"/>
                <w:szCs w:val="18"/>
                <w:lang w:eastAsia="pl-PL"/>
              </w:rPr>
              <w:t>Cena łączna brutto w PLN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101A45DC" w14:textId="77777777" w:rsidR="00E73630" w:rsidRPr="00422F6D" w:rsidRDefault="00E73630" w:rsidP="00422F6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422F6D" w:rsidRPr="00422F6D" w14:paraId="57CA9BBD" w14:textId="77777777" w:rsidTr="00422F6D">
        <w:trPr>
          <w:trHeight w:val="37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B4B8BE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203FFE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43CD90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31E26E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C87CFD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6FC662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1A7A97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DDB64A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A72102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AA0CF0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BF2A68" w14:textId="77777777" w:rsidR="00422F6D" w:rsidRPr="00422F6D" w:rsidRDefault="00422F6D" w:rsidP="00422F6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22F6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57211002" w14:textId="56DC2A0D" w:rsidR="00512BEC" w:rsidRPr="00512BEC" w:rsidRDefault="00512BEC" w:rsidP="00512BEC">
      <w:pPr>
        <w:suppressAutoHyphens w:val="0"/>
        <w:jc w:val="both"/>
        <w:rPr>
          <w:rFonts w:ascii="Cambria" w:hAnsi="Cambria" w:cs="Arial"/>
          <w:b/>
          <w:bCs/>
          <w:color w:val="333333"/>
          <w:sz w:val="24"/>
          <w:szCs w:val="24"/>
          <w:lang w:eastAsia="pl-PL"/>
        </w:rPr>
      </w:pPr>
    </w:p>
    <w:p w14:paraId="400BE158" w14:textId="77777777" w:rsidR="00A103F4" w:rsidRDefault="00A103F4">
      <w:r>
        <w:br w:type="page"/>
      </w:r>
    </w:p>
    <w:p w14:paraId="364B8020" w14:textId="7A3F76CB" w:rsidR="007A307E" w:rsidRDefault="007A307E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5EC95754" w14:textId="57E60D13" w:rsidR="00322EB5" w:rsidRPr="00330BDE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3.</w:t>
      </w:r>
      <w:r>
        <w:rPr>
          <w:rFonts w:ascii="Cambria" w:hAnsi="Cambria" w:cs="Arial"/>
          <w:bCs/>
          <w:sz w:val="22"/>
          <w:szCs w:val="22"/>
        </w:rPr>
        <w:tab/>
      </w:r>
      <w:r w:rsidRPr="00330BDE">
        <w:rPr>
          <w:rFonts w:ascii="Cambria" w:hAnsi="Cambria" w:cs="Arial"/>
          <w:bCs/>
          <w:sz w:val="24"/>
          <w:szCs w:val="24"/>
        </w:rPr>
        <w:t xml:space="preserve">Informujemy, że wybór oferty </w:t>
      </w:r>
      <w:r w:rsidRPr="00330BDE">
        <w:rPr>
          <w:rFonts w:ascii="Cambria" w:hAnsi="Cambria" w:cs="Arial"/>
          <w:b/>
          <w:sz w:val="24"/>
          <w:szCs w:val="24"/>
        </w:rPr>
        <w:t>nie będzie/będzie*</w:t>
      </w:r>
      <w:r w:rsidRPr="00330BDE">
        <w:rPr>
          <w:rFonts w:ascii="Cambria" w:hAnsi="Cambria" w:cs="Arial"/>
          <w:bCs/>
          <w:sz w:val="24"/>
          <w:szCs w:val="24"/>
        </w:rPr>
        <w:t xml:space="preserve"> prowadzić do powstania u Zamawiającego obowiązku podatkowego zgodnie</w:t>
      </w:r>
      <w:r w:rsidR="00330BDE">
        <w:rPr>
          <w:rFonts w:ascii="Cambria" w:hAnsi="Cambria" w:cs="Arial"/>
          <w:bCs/>
          <w:sz w:val="24"/>
          <w:szCs w:val="24"/>
        </w:rPr>
        <w:br/>
      </w:r>
      <w:r w:rsidRPr="00330BDE">
        <w:rPr>
          <w:rFonts w:ascii="Cambria" w:hAnsi="Cambria" w:cs="Arial"/>
          <w:bCs/>
          <w:sz w:val="24"/>
          <w:szCs w:val="24"/>
        </w:rPr>
        <w:t>z przepisami o podatku od towarów i usług</w:t>
      </w:r>
      <w:r w:rsidR="000B32FE" w:rsidRPr="00330BDE">
        <w:rPr>
          <w:rFonts w:ascii="Cambria" w:hAnsi="Cambria" w:cs="Arial"/>
          <w:bCs/>
          <w:sz w:val="24"/>
          <w:szCs w:val="24"/>
        </w:rPr>
        <w:t>.</w:t>
      </w:r>
    </w:p>
    <w:p w14:paraId="71441FDE" w14:textId="77777777" w:rsidR="001E6C0A" w:rsidRPr="00330BDE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0DD97167" w:rsidR="001E6C0A" w:rsidRPr="00330BDE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Pr="00330BDE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Pr="00330BDE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Stawka podatku od towaru i usług (VAT), która zgodnie z naszą wiedzą będzie miała zastosowanie to ___________%</w:t>
      </w:r>
    </w:p>
    <w:p w14:paraId="593CCD87" w14:textId="0A3177C1" w:rsidR="001E6C0A" w:rsidRPr="00330BDE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 xml:space="preserve">4. </w:t>
      </w:r>
      <w:r w:rsidRPr="00330BDE">
        <w:rPr>
          <w:rFonts w:ascii="Cambria" w:hAnsi="Cambria" w:cs="Arial"/>
          <w:bCs/>
          <w:sz w:val="24"/>
          <w:szCs w:val="24"/>
        </w:rPr>
        <w:tab/>
        <w:t xml:space="preserve">Oświadczamy, że zapoznaliśmy się ze specyfikacją warunków zamówienia, w tym także </w:t>
      </w:r>
      <w:r w:rsidR="00330BDE" w:rsidRPr="00330BDE">
        <w:rPr>
          <w:rFonts w:ascii="Cambria" w:hAnsi="Cambria" w:cs="Arial"/>
          <w:bCs/>
          <w:sz w:val="24"/>
          <w:szCs w:val="24"/>
        </w:rPr>
        <w:t>z Istotnymi Postanowieniami Umowy</w:t>
      </w:r>
      <w:r w:rsidRPr="00330BDE">
        <w:rPr>
          <w:rFonts w:ascii="Cambria" w:hAnsi="Cambria" w:cs="Arial"/>
          <w:bCs/>
          <w:sz w:val="24"/>
          <w:szCs w:val="24"/>
        </w:rPr>
        <w:t xml:space="preserve"> </w:t>
      </w:r>
      <w:r w:rsidR="00E73630">
        <w:rPr>
          <w:rFonts w:ascii="Cambria" w:hAnsi="Cambria" w:cs="Arial"/>
          <w:bCs/>
          <w:sz w:val="24"/>
          <w:szCs w:val="24"/>
        </w:rPr>
        <w:br/>
      </w:r>
      <w:r w:rsidRPr="00330BDE">
        <w:rPr>
          <w:rFonts w:ascii="Cambria" w:hAnsi="Cambria" w:cs="Arial"/>
          <w:bCs/>
          <w:sz w:val="24"/>
          <w:szCs w:val="24"/>
        </w:rPr>
        <w:t xml:space="preserve">i uzyskaliśmy wszelkie informacje niezbędne do przygotowania niniejszej oferty. W przypadku wyboru naszej oferty zobowiązujemy się do zawarcia umowy zgodnej z niniejszą ofertą, na warunkach określonych w specyfikacji warunków zamówienia oraz w miejscu </w:t>
      </w:r>
      <w:r w:rsidR="00E73630">
        <w:rPr>
          <w:rFonts w:ascii="Cambria" w:hAnsi="Cambria" w:cs="Arial"/>
          <w:bCs/>
          <w:sz w:val="24"/>
          <w:szCs w:val="24"/>
        </w:rPr>
        <w:br/>
      </w:r>
      <w:r w:rsidRPr="00330BDE">
        <w:rPr>
          <w:rFonts w:ascii="Cambria" w:hAnsi="Cambria" w:cs="Arial"/>
          <w:bCs/>
          <w:sz w:val="24"/>
          <w:szCs w:val="24"/>
        </w:rPr>
        <w:t>i terminie wyznaczonym przez Zamawiającego, a przed zawarciem umowy wniesienia zabezpieczenia należytego wykonania umowy.</w:t>
      </w:r>
    </w:p>
    <w:p w14:paraId="0CA5ABA2" w14:textId="6CF46FF0" w:rsidR="001E6C0A" w:rsidRPr="00330BDE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 xml:space="preserve">5. </w:t>
      </w:r>
      <w:r w:rsidRPr="00330BDE">
        <w:rPr>
          <w:rFonts w:ascii="Cambria" w:hAnsi="Cambria" w:cs="Arial"/>
          <w:bCs/>
          <w:sz w:val="24"/>
          <w:szCs w:val="24"/>
        </w:rPr>
        <w:tab/>
        <w:t xml:space="preserve">Oświadczamy, że uważamy się za związanych niniejszą ofertą przez </w:t>
      </w:r>
      <w:r w:rsidR="00330BDE" w:rsidRPr="00330BDE">
        <w:rPr>
          <w:rFonts w:ascii="Cambria" w:hAnsi="Cambria" w:cs="Arial"/>
          <w:b/>
          <w:bCs/>
          <w:sz w:val="24"/>
          <w:szCs w:val="24"/>
        </w:rPr>
        <w:t>okres</w:t>
      </w:r>
      <w:r w:rsidRPr="00330BDE">
        <w:rPr>
          <w:rFonts w:ascii="Cambria" w:hAnsi="Cambria" w:cs="Arial"/>
          <w:b/>
          <w:bCs/>
          <w:sz w:val="24"/>
          <w:szCs w:val="24"/>
        </w:rPr>
        <w:t xml:space="preserve"> wskazany w specyfikacji warunków zamówienia</w:t>
      </w:r>
      <w:r w:rsidRPr="00330BDE">
        <w:rPr>
          <w:rFonts w:ascii="Cambria" w:hAnsi="Cambria" w:cs="Arial"/>
          <w:bCs/>
          <w:sz w:val="24"/>
          <w:szCs w:val="24"/>
        </w:rPr>
        <w:t>.</w:t>
      </w:r>
    </w:p>
    <w:p w14:paraId="4AB6156E" w14:textId="73CA58D4" w:rsidR="001E6C0A" w:rsidRPr="00330BDE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 xml:space="preserve">6. </w:t>
      </w:r>
      <w:r w:rsidRPr="00330BDE">
        <w:rPr>
          <w:rFonts w:ascii="Cambria" w:hAnsi="Cambria" w:cs="Arial"/>
          <w:bCs/>
          <w:sz w:val="24"/>
          <w:szCs w:val="24"/>
        </w:rPr>
        <w:tab/>
        <w:t xml:space="preserve">Następujące zakresy rzeczowe wchodzące w przedmiot zamówienia zamierzamy zlecić następującym </w:t>
      </w:r>
      <w:r w:rsidR="00E73630">
        <w:rPr>
          <w:rFonts w:ascii="Cambria" w:hAnsi="Cambria" w:cs="Arial"/>
          <w:bCs/>
          <w:sz w:val="24"/>
          <w:szCs w:val="24"/>
        </w:rPr>
        <w:t>P</w:t>
      </w:r>
      <w:r w:rsidRPr="00330BDE">
        <w:rPr>
          <w:rFonts w:ascii="Cambria" w:hAnsi="Cambria" w:cs="Arial"/>
          <w:bCs/>
          <w:sz w:val="24"/>
          <w:szCs w:val="24"/>
        </w:rPr>
        <w:t xml:space="preserve">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6DA21304" w:rsidR="001E6C0A" w:rsidRPr="00330BDE" w:rsidRDefault="001E6C0A" w:rsidP="00422F6D">
            <w:pPr>
              <w:spacing w:before="120"/>
              <w:jc w:val="center"/>
              <w:rPr>
                <w:rFonts w:ascii="Cambria" w:hAnsi="Cambria" w:cs="Arial"/>
                <w:bCs/>
                <w:sz w:val="24"/>
                <w:szCs w:val="24"/>
              </w:rPr>
            </w:pPr>
            <w:r w:rsidRPr="00330BDE">
              <w:rPr>
                <w:rFonts w:ascii="Cambria" w:hAnsi="Cambria" w:cs="Arial"/>
                <w:bCs/>
                <w:sz w:val="24"/>
                <w:szCs w:val="24"/>
              </w:rPr>
              <w:t xml:space="preserve">Podwykonawca </w:t>
            </w:r>
            <w:r w:rsidRPr="00330BDE">
              <w:rPr>
                <w:rFonts w:ascii="Cambria" w:hAnsi="Cambria" w:cs="Arial"/>
                <w:bCs/>
                <w:sz w:val="24"/>
                <w:szCs w:val="24"/>
              </w:rPr>
              <w:br/>
              <w:t>(firma lub nazwa, adres)</w:t>
            </w:r>
          </w:p>
        </w:tc>
        <w:tc>
          <w:tcPr>
            <w:tcW w:w="7087" w:type="dxa"/>
          </w:tcPr>
          <w:p w14:paraId="12DFF184" w14:textId="77777777" w:rsidR="001E6C0A" w:rsidRPr="00330BDE" w:rsidRDefault="001E6C0A" w:rsidP="00422F6D">
            <w:pPr>
              <w:spacing w:before="120"/>
              <w:jc w:val="center"/>
              <w:rPr>
                <w:rFonts w:ascii="Cambria" w:hAnsi="Cambria" w:cs="Arial"/>
                <w:bCs/>
                <w:sz w:val="24"/>
                <w:szCs w:val="24"/>
              </w:rPr>
            </w:pPr>
            <w:r w:rsidRPr="00330BDE">
              <w:rPr>
                <w:rFonts w:ascii="Cambria" w:hAnsi="Cambria" w:cs="Arial"/>
                <w:bCs/>
                <w:sz w:val="24"/>
                <w:szCs w:val="24"/>
              </w:rPr>
              <w:t>Zakres rzeczowy</w:t>
            </w:r>
            <w:r w:rsidRPr="00330BDE">
              <w:rPr>
                <w:rFonts w:ascii="Cambria" w:hAnsi="Cambria" w:cs="Arial"/>
                <w:bCs/>
                <w:sz w:val="24"/>
                <w:szCs w:val="24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422F6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422F6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422F6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422F6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Pr="00501FC7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lastRenderedPageBreak/>
        <w:t>Nazwy (firmy) podwykonawców, na których zasoby powołujemy się na zasadach określonych w art. 118 PZP, w celu wykazania spełniania warunków udziału w postępowaniu:</w:t>
      </w:r>
    </w:p>
    <w:p w14:paraId="65B1F275" w14:textId="393213E3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131BE09" w14:textId="77777777" w:rsidR="00501FC7" w:rsidRDefault="00501FC7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501FC7">
        <w:rPr>
          <w:rFonts w:ascii="Cambria" w:hAnsi="Cambria" w:cs="Arial"/>
          <w:bCs/>
          <w:sz w:val="24"/>
          <w:szCs w:val="24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</w:r>
      <w:r w:rsidRPr="00501FC7">
        <w:rPr>
          <w:rFonts w:ascii="Cambria" w:hAnsi="Cambria" w:cs="Arial"/>
          <w:bCs/>
          <w:sz w:val="24"/>
          <w:szCs w:val="24"/>
        </w:rPr>
        <w:t>Oświadczamy, że następujące usługi stanowiące przedmiot zamówienia wykonają poszczególni Wykonawcy wspólnie ubiegający się o udzielenie zamówienia</w:t>
      </w:r>
      <w:r w:rsidRPr="00501FC7">
        <w:rPr>
          <w:rFonts w:ascii="Cambria" w:hAnsi="Cambria"/>
          <w:sz w:val="24"/>
          <w:szCs w:val="24"/>
          <w:vertAlign w:val="superscript"/>
        </w:rPr>
        <w:footnoteReference w:id="1"/>
      </w:r>
      <w:r w:rsidRPr="00501FC7">
        <w:rPr>
          <w:rFonts w:ascii="Cambria" w:hAnsi="Cambria" w:cs="Arial"/>
          <w:bCs/>
          <w:sz w:val="24"/>
          <w:szCs w:val="24"/>
        </w:rPr>
        <w:t>:</w:t>
      </w:r>
    </w:p>
    <w:tbl>
      <w:tblPr>
        <w:tblW w:w="13608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  <w:gridCol w:w="6804"/>
      </w:tblGrid>
      <w:tr w:rsidR="001E6C0A" w:rsidRPr="00134370" w14:paraId="406CA0E0" w14:textId="77777777" w:rsidTr="00A768BF">
        <w:trPr>
          <w:trHeight w:val="107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422F6D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0C9B492C" w:rsidR="001E6C0A" w:rsidRDefault="001E6C0A" w:rsidP="00422F6D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Zakres </w:t>
            </w:r>
            <w:r w:rsidR="004219DC">
              <w:rPr>
                <w:rFonts w:ascii="Cambria" w:hAnsi="Cambria" w:cs="Arial"/>
                <w:bCs/>
                <w:sz w:val="21"/>
                <w:szCs w:val="21"/>
              </w:rPr>
              <w:t xml:space="preserve">rzeczowy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A768BF">
        <w:trPr>
          <w:trHeight w:val="77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422F6D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422F6D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A768BF">
        <w:trPr>
          <w:trHeight w:val="77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422F6D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422F6D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A768BF">
        <w:trPr>
          <w:trHeight w:val="765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422F6D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422F6D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Pr="00501FC7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8.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ab/>
      </w:r>
      <w:r w:rsidRPr="00501FC7">
        <w:rPr>
          <w:rFonts w:ascii="Cambria" w:hAnsi="Cambria" w:cs="Arial"/>
          <w:bCs/>
          <w:sz w:val="24"/>
          <w:szCs w:val="24"/>
        </w:rPr>
        <w:t xml:space="preserve">Następujące informacje zawarte w naszej ofercie stanowią </w:t>
      </w:r>
      <w:r w:rsidRPr="00501FC7">
        <w:rPr>
          <w:rFonts w:ascii="Cambria" w:hAnsi="Cambria" w:cs="Arial"/>
          <w:b/>
          <w:bCs/>
          <w:sz w:val="24"/>
          <w:szCs w:val="24"/>
        </w:rPr>
        <w:t>tajemnicę przedsiębiorstwa</w:t>
      </w:r>
      <w:r w:rsidRPr="00501FC7">
        <w:rPr>
          <w:rFonts w:ascii="Cambria" w:hAnsi="Cambria" w:cs="Arial"/>
          <w:bCs/>
          <w:sz w:val="24"/>
          <w:szCs w:val="24"/>
        </w:rPr>
        <w:t>:</w:t>
      </w:r>
    </w:p>
    <w:p w14:paraId="427E11E4" w14:textId="0CEA8277" w:rsidR="00A07B06" w:rsidRPr="00501FC7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6C128527" w14:textId="1B9872F0" w:rsidR="001E6C0A" w:rsidRPr="00501FC7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 xml:space="preserve">Uzasadnienie zastrzeżenia ww. informacji jako tajemnicy przedsiębiorstwa zostało załączone do naszej oferty. </w:t>
      </w:r>
    </w:p>
    <w:p w14:paraId="1D8B08DB" w14:textId="77777777" w:rsidR="001E6C0A" w:rsidRPr="00501FC7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9.</w:t>
      </w:r>
      <w:r w:rsidRPr="00501FC7">
        <w:rPr>
          <w:rFonts w:ascii="Cambria" w:hAnsi="Cambria" w:cs="Arial"/>
          <w:bCs/>
          <w:sz w:val="24"/>
          <w:szCs w:val="24"/>
        </w:rPr>
        <w:tab/>
        <w:t>Wszelką korespondencję w sprawie niniejszego postępowania należy kierować na:</w:t>
      </w:r>
    </w:p>
    <w:p w14:paraId="79DF6B62" w14:textId="77777777" w:rsidR="001E6C0A" w:rsidRPr="00501FC7" w:rsidRDefault="001E6C0A" w:rsidP="001E6C0A">
      <w:pPr>
        <w:spacing w:before="120"/>
        <w:ind w:left="709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e-mail: ___________________________________________________________________</w:t>
      </w:r>
    </w:p>
    <w:p w14:paraId="0B2786CA" w14:textId="77777777" w:rsidR="001E6C0A" w:rsidRPr="00501FC7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4"/>
          <w:szCs w:val="24"/>
          <w:lang w:eastAsia="pl-PL"/>
        </w:rPr>
      </w:pPr>
      <w:r w:rsidRPr="00501FC7">
        <w:rPr>
          <w:rFonts w:ascii="Cambria" w:hAnsi="Cambria" w:cs="Arial"/>
          <w:bCs/>
          <w:sz w:val="24"/>
          <w:szCs w:val="24"/>
        </w:rPr>
        <w:t>10.</w:t>
      </w:r>
      <w:r w:rsidRPr="00501FC7">
        <w:rPr>
          <w:rFonts w:ascii="Cambria" w:hAnsi="Cambria" w:cs="Arial"/>
          <w:bCs/>
          <w:sz w:val="24"/>
          <w:szCs w:val="24"/>
        </w:rPr>
        <w:tab/>
      </w:r>
      <w:r w:rsidRPr="00501FC7">
        <w:rPr>
          <w:rFonts w:ascii="Cambria" w:hAnsi="Cambria" w:cs="Tahoma"/>
          <w:sz w:val="24"/>
          <w:szCs w:val="24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1AF4D8F7" w14:textId="77777777" w:rsidR="00330BDE" w:rsidRPr="00501FC7" w:rsidRDefault="001E6C0A" w:rsidP="00330BDE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4"/>
          <w:szCs w:val="24"/>
          <w:lang w:eastAsia="pl-PL"/>
        </w:rPr>
      </w:pPr>
      <w:r w:rsidRPr="00501FC7">
        <w:rPr>
          <w:rFonts w:ascii="Cambria" w:hAnsi="Cambria" w:cs="Tahoma"/>
          <w:sz w:val="24"/>
          <w:szCs w:val="24"/>
          <w:lang w:eastAsia="pl-PL"/>
        </w:rPr>
        <w:t>11.</w:t>
      </w:r>
      <w:r w:rsidRPr="00501FC7">
        <w:rPr>
          <w:rFonts w:ascii="Cambria" w:hAnsi="Cambria" w:cs="Tahoma"/>
          <w:sz w:val="24"/>
          <w:szCs w:val="24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1F883C63" w14:textId="590F1843" w:rsidR="00330BDE" w:rsidRPr="00501FC7" w:rsidRDefault="00330BDE" w:rsidP="00330BDE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4"/>
          <w:szCs w:val="24"/>
          <w:lang w:eastAsia="pl-PL"/>
        </w:rPr>
      </w:pPr>
      <w:r w:rsidRPr="00501FC7">
        <w:rPr>
          <w:rFonts w:ascii="Cambria" w:hAnsi="Cambria" w:cs="Arial"/>
          <w:bCs/>
          <w:sz w:val="24"/>
          <w:szCs w:val="24"/>
        </w:rPr>
        <w:t>12.</w:t>
      </w:r>
      <w:r w:rsidRPr="00501FC7">
        <w:rPr>
          <w:rFonts w:ascii="Cambria" w:hAnsi="Cambria" w:cs="Arial"/>
          <w:bCs/>
          <w:sz w:val="24"/>
          <w:szCs w:val="24"/>
        </w:rPr>
        <w:tab/>
        <w:t xml:space="preserve">W przypadku wyboru naszej oferty jako oferty najkorzystniejszej Zamawiający będzie dokonywać przelewów celem zapłaty </w:t>
      </w:r>
      <w:r w:rsidR="00501FC7">
        <w:rPr>
          <w:rFonts w:ascii="Cambria" w:hAnsi="Cambria" w:cs="Arial"/>
          <w:bCs/>
          <w:sz w:val="24"/>
          <w:szCs w:val="24"/>
        </w:rPr>
        <w:br/>
      </w:r>
      <w:r w:rsidRPr="00501FC7">
        <w:rPr>
          <w:rFonts w:ascii="Cambria" w:hAnsi="Cambria" w:cs="Arial"/>
          <w:bCs/>
          <w:sz w:val="24"/>
          <w:szCs w:val="24"/>
        </w:rPr>
        <w:t>za zrealizowaną dostawę na następujący numer rachunku bankowego:</w:t>
      </w:r>
    </w:p>
    <w:p w14:paraId="488176C9" w14:textId="77777777" w:rsidR="00330BDE" w:rsidRPr="00501FC7" w:rsidRDefault="00330BDE" w:rsidP="00330BDE">
      <w:pPr>
        <w:pStyle w:val="Akapitzlist"/>
        <w:spacing w:before="120"/>
        <w:jc w:val="both"/>
        <w:rPr>
          <w:rFonts w:ascii="Cambria" w:hAnsi="Cambria" w:cs="Arial"/>
          <w:bCs/>
          <w:sz w:val="12"/>
          <w:szCs w:val="12"/>
        </w:rPr>
      </w:pPr>
    </w:p>
    <w:p w14:paraId="29B6C82D" w14:textId="77777777" w:rsidR="00330BDE" w:rsidRPr="00501FC7" w:rsidRDefault="00330BDE" w:rsidP="00501FC7">
      <w:pPr>
        <w:pStyle w:val="Akapitzlist"/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</w:t>
      </w:r>
    </w:p>
    <w:p w14:paraId="642A20F1" w14:textId="77777777" w:rsidR="00330BDE" w:rsidRPr="00501FC7" w:rsidRDefault="00330BDE" w:rsidP="00501FC7">
      <w:pPr>
        <w:pStyle w:val="Akapitzlist"/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</w:p>
    <w:p w14:paraId="2808D449" w14:textId="6D5E0277" w:rsidR="00330BDE" w:rsidRPr="00501FC7" w:rsidRDefault="00330BDE" w:rsidP="00501FC7">
      <w:pPr>
        <w:pStyle w:val="Akapitzlist"/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Nazwa Banku______________________________________________________________________________</w:t>
      </w:r>
    </w:p>
    <w:p w14:paraId="14CC8F0B" w14:textId="77777777" w:rsidR="00330BDE" w:rsidRPr="00501FC7" w:rsidRDefault="00330BDE" w:rsidP="00330BDE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</w:p>
    <w:p w14:paraId="7A671663" w14:textId="42832DF2" w:rsidR="00501FC7" w:rsidRDefault="00330BDE" w:rsidP="001C6435">
      <w:pPr>
        <w:spacing w:before="120"/>
        <w:ind w:left="709" w:hanging="1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 xml:space="preserve">Każdorazowa zmiana numeru rachunku bankowego Wykonawcy będzie wymagała zawarcia aneksu do umowy zawartej </w:t>
      </w:r>
      <w:r w:rsidR="00501FC7">
        <w:rPr>
          <w:rFonts w:ascii="Cambria" w:hAnsi="Cambria" w:cs="Arial"/>
          <w:bCs/>
          <w:sz w:val="24"/>
          <w:szCs w:val="24"/>
        </w:rPr>
        <w:br/>
      </w:r>
      <w:r w:rsidRPr="00501FC7">
        <w:rPr>
          <w:rFonts w:ascii="Cambria" w:hAnsi="Cambria" w:cs="Arial"/>
          <w:bCs/>
          <w:sz w:val="24"/>
          <w:szCs w:val="24"/>
        </w:rPr>
        <w:t>z Zamawiającym.</w:t>
      </w:r>
    </w:p>
    <w:p w14:paraId="3D86836B" w14:textId="6C6C65ED" w:rsidR="001C6435" w:rsidRDefault="001C6435" w:rsidP="001C6435">
      <w:pPr>
        <w:spacing w:before="120"/>
        <w:ind w:left="709" w:hanging="1"/>
        <w:jc w:val="both"/>
        <w:rPr>
          <w:rFonts w:ascii="Cambria" w:hAnsi="Cambria" w:cs="Arial"/>
          <w:bCs/>
          <w:sz w:val="24"/>
          <w:szCs w:val="24"/>
        </w:rPr>
      </w:pPr>
    </w:p>
    <w:p w14:paraId="158F2EEF" w14:textId="77777777" w:rsidR="001C6435" w:rsidRDefault="001C6435" w:rsidP="001C6435">
      <w:pPr>
        <w:spacing w:before="120"/>
        <w:ind w:left="709" w:hanging="1"/>
        <w:jc w:val="both"/>
        <w:rPr>
          <w:rFonts w:ascii="Cambria" w:hAnsi="Cambria" w:cs="Arial"/>
          <w:bCs/>
          <w:sz w:val="24"/>
          <w:szCs w:val="24"/>
        </w:rPr>
      </w:pPr>
    </w:p>
    <w:p w14:paraId="643D4C86" w14:textId="25B6D65E" w:rsidR="00330BDE" w:rsidRPr="00501FC7" w:rsidRDefault="00501FC7" w:rsidP="00501FC7">
      <w:pPr>
        <w:spacing w:before="120"/>
        <w:ind w:left="709" w:hanging="709"/>
        <w:jc w:val="both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Tahoma"/>
          <w:sz w:val="24"/>
          <w:szCs w:val="24"/>
          <w:lang w:eastAsia="pl-PL"/>
        </w:rPr>
        <w:lastRenderedPageBreak/>
        <w:t>1</w:t>
      </w:r>
      <w:r w:rsidR="001C6435">
        <w:rPr>
          <w:rFonts w:ascii="Cambria" w:hAnsi="Cambria" w:cs="Tahoma"/>
          <w:sz w:val="24"/>
          <w:szCs w:val="24"/>
          <w:lang w:eastAsia="pl-PL"/>
        </w:rPr>
        <w:t>3</w:t>
      </w:r>
      <w:r>
        <w:rPr>
          <w:rFonts w:ascii="Cambria" w:hAnsi="Cambria" w:cs="Tahoma"/>
          <w:sz w:val="24"/>
          <w:szCs w:val="24"/>
          <w:lang w:eastAsia="pl-PL"/>
        </w:rPr>
        <w:t xml:space="preserve">. </w:t>
      </w:r>
      <w:r>
        <w:rPr>
          <w:rFonts w:ascii="Cambria" w:hAnsi="Cambria" w:cs="Tahoma"/>
          <w:sz w:val="24"/>
          <w:szCs w:val="24"/>
          <w:lang w:eastAsia="pl-PL"/>
        </w:rPr>
        <w:tab/>
      </w:r>
      <w:r w:rsidR="00330BDE" w:rsidRPr="00501FC7">
        <w:rPr>
          <w:rFonts w:ascii="Cambria" w:hAnsi="Cambria" w:cs="Tahoma"/>
          <w:sz w:val="24"/>
          <w:szCs w:val="24"/>
          <w:lang w:eastAsia="pl-PL"/>
        </w:rPr>
        <w:t>Wadium wniesione w formie pieniężnej prosimy zwrócić na:</w:t>
      </w:r>
    </w:p>
    <w:p w14:paraId="04235C63" w14:textId="77777777" w:rsidR="00330BDE" w:rsidRPr="00501FC7" w:rsidRDefault="00330BDE" w:rsidP="00330BDE">
      <w:pPr>
        <w:pStyle w:val="Akapitzlist"/>
        <w:numPr>
          <w:ilvl w:val="0"/>
          <w:numId w:val="135"/>
        </w:numPr>
        <w:spacing w:before="120"/>
        <w:jc w:val="both"/>
        <w:rPr>
          <w:rFonts w:ascii="Cambria" w:hAnsi="Cambria" w:cs="Tahoma"/>
          <w:sz w:val="24"/>
          <w:szCs w:val="24"/>
          <w:lang w:eastAsia="pl-PL"/>
        </w:rPr>
      </w:pPr>
      <w:r w:rsidRPr="00501FC7">
        <w:rPr>
          <w:rFonts w:ascii="Cambria" w:hAnsi="Cambria" w:cs="Tahoma"/>
          <w:sz w:val="24"/>
          <w:szCs w:val="24"/>
          <w:lang w:eastAsia="pl-PL"/>
        </w:rPr>
        <w:t>Rachunek bakowy wskazany powyżej*</w:t>
      </w:r>
    </w:p>
    <w:p w14:paraId="5B9BE614" w14:textId="77777777" w:rsidR="00330BDE" w:rsidRPr="00501FC7" w:rsidRDefault="00330BDE" w:rsidP="00330BDE">
      <w:pPr>
        <w:pStyle w:val="Akapitzlist"/>
        <w:numPr>
          <w:ilvl w:val="0"/>
          <w:numId w:val="135"/>
        </w:numPr>
        <w:spacing w:before="120"/>
        <w:jc w:val="both"/>
        <w:rPr>
          <w:rFonts w:ascii="Cambria" w:hAnsi="Cambria" w:cs="Tahoma"/>
          <w:sz w:val="24"/>
          <w:szCs w:val="24"/>
          <w:lang w:eastAsia="pl-PL"/>
        </w:rPr>
      </w:pPr>
      <w:r w:rsidRPr="00501FC7">
        <w:rPr>
          <w:rFonts w:ascii="Cambria" w:hAnsi="Cambria" w:cs="Tahoma"/>
          <w:sz w:val="24"/>
          <w:szCs w:val="24"/>
          <w:lang w:eastAsia="pl-PL"/>
        </w:rPr>
        <w:t>Następujący numer rachunku bankowego*:</w:t>
      </w:r>
    </w:p>
    <w:p w14:paraId="06D67C3D" w14:textId="77777777" w:rsidR="00330BDE" w:rsidRPr="00501FC7" w:rsidRDefault="00330BDE" w:rsidP="00330BDE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6C00153D" w14:textId="42890A36" w:rsidR="00330BDE" w:rsidRPr="00501FC7" w:rsidRDefault="00330BDE" w:rsidP="00330BDE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</w:t>
      </w:r>
    </w:p>
    <w:p w14:paraId="5A3BB062" w14:textId="77777777" w:rsidR="00330BDE" w:rsidRPr="00501FC7" w:rsidRDefault="00330BDE" w:rsidP="00330BDE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3EEA76BE" w14:textId="77777777" w:rsidR="00330BDE" w:rsidRPr="00501FC7" w:rsidRDefault="00330BDE" w:rsidP="00330BDE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Nazwa Banku_____________________________________________________________________________</w:t>
      </w:r>
    </w:p>
    <w:p w14:paraId="43DA3A61" w14:textId="77777777" w:rsidR="00330BDE" w:rsidRPr="00501FC7" w:rsidRDefault="00330BDE" w:rsidP="00330BDE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25FE6F89" w14:textId="77777777" w:rsidR="00330BDE" w:rsidRPr="00501FC7" w:rsidRDefault="00330BDE" w:rsidP="00330BDE">
      <w:pPr>
        <w:pStyle w:val="Akapitzlist"/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 xml:space="preserve">* </w:t>
      </w:r>
      <w:r w:rsidRPr="00501FC7">
        <w:rPr>
          <w:rFonts w:ascii="Cambria" w:hAnsi="Cambria" w:cs="Arial"/>
          <w:bCs/>
          <w:i/>
          <w:sz w:val="24"/>
          <w:szCs w:val="24"/>
        </w:rPr>
        <w:t>Niepotrzebne skreślić</w:t>
      </w:r>
    </w:p>
    <w:p w14:paraId="46958051" w14:textId="3401EB9A" w:rsidR="001E6C0A" w:rsidRPr="00501FC7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4"/>
          <w:szCs w:val="24"/>
          <w:lang w:eastAsia="pl-PL"/>
        </w:rPr>
      </w:pPr>
      <w:r w:rsidRPr="00501FC7">
        <w:rPr>
          <w:rFonts w:ascii="Cambria" w:hAnsi="Cambria" w:cs="Tahoma"/>
          <w:sz w:val="24"/>
          <w:szCs w:val="24"/>
          <w:lang w:eastAsia="pl-PL"/>
        </w:rPr>
        <w:t>1</w:t>
      </w:r>
      <w:r w:rsidR="001C6435">
        <w:rPr>
          <w:rFonts w:ascii="Cambria" w:hAnsi="Cambria" w:cs="Tahoma"/>
          <w:sz w:val="24"/>
          <w:szCs w:val="24"/>
          <w:lang w:eastAsia="pl-PL"/>
        </w:rPr>
        <w:t>4</w:t>
      </w:r>
      <w:r w:rsidRPr="00501FC7">
        <w:rPr>
          <w:rFonts w:ascii="Cambria" w:hAnsi="Cambria" w:cs="Tahoma"/>
          <w:sz w:val="24"/>
          <w:szCs w:val="24"/>
          <w:lang w:eastAsia="pl-PL"/>
        </w:rPr>
        <w:t>.</w:t>
      </w:r>
      <w:r w:rsidRPr="00501FC7">
        <w:rPr>
          <w:rFonts w:ascii="Cambria" w:hAnsi="Cambria" w:cs="Tahoma"/>
          <w:sz w:val="24"/>
          <w:szCs w:val="24"/>
          <w:lang w:eastAsia="pl-PL"/>
        </w:rPr>
        <w:tab/>
        <w:t>Oświadczamy, że Wykonawca jest</w:t>
      </w:r>
      <w:r w:rsidR="00D15FC5" w:rsidRPr="00501FC7">
        <w:rPr>
          <w:rFonts w:ascii="Cambria" w:hAnsi="Cambria" w:cs="Tahoma"/>
          <w:sz w:val="24"/>
          <w:szCs w:val="24"/>
          <w:lang w:eastAsia="pl-PL"/>
        </w:rPr>
        <w:t xml:space="preserve"> (</w:t>
      </w:r>
      <w:r w:rsidR="00500498" w:rsidRPr="00501FC7">
        <w:rPr>
          <w:rFonts w:ascii="Cambria" w:hAnsi="Cambria" w:cs="Tahoma"/>
          <w:sz w:val="24"/>
          <w:szCs w:val="24"/>
          <w:lang w:eastAsia="pl-PL"/>
        </w:rPr>
        <w:t xml:space="preserve">proszę </w:t>
      </w:r>
      <w:r w:rsidR="00D15FC5" w:rsidRPr="00501FC7">
        <w:rPr>
          <w:rFonts w:ascii="Cambria" w:hAnsi="Cambria" w:cs="Tahoma"/>
          <w:sz w:val="24"/>
          <w:szCs w:val="24"/>
          <w:lang w:eastAsia="pl-PL"/>
        </w:rPr>
        <w:t>zaznaczyć właściwe)</w:t>
      </w:r>
      <w:r w:rsidRPr="00501FC7">
        <w:rPr>
          <w:rFonts w:ascii="Cambria" w:hAnsi="Cambria" w:cs="Tahoma"/>
          <w:sz w:val="24"/>
          <w:szCs w:val="24"/>
          <w:lang w:eastAsia="pl-PL"/>
        </w:rPr>
        <w:t>:</w:t>
      </w:r>
    </w:p>
    <w:p w14:paraId="28BAF0E1" w14:textId="77777777" w:rsidR="00501FC7" w:rsidRPr="00501FC7" w:rsidRDefault="00501FC7" w:rsidP="00501FC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sym w:font="Wingdings" w:char="F0A8"/>
      </w:r>
      <w:r w:rsidRPr="00501FC7">
        <w:rPr>
          <w:rFonts w:ascii="Cambria" w:hAnsi="Cambria" w:cs="Arial"/>
          <w:bCs/>
          <w:sz w:val="24"/>
          <w:szCs w:val="24"/>
        </w:rPr>
        <w:t xml:space="preserve"> </w:t>
      </w:r>
      <w:proofErr w:type="spellStart"/>
      <w:r w:rsidRPr="00501FC7">
        <w:rPr>
          <w:rFonts w:ascii="Cambria" w:hAnsi="Cambria" w:cs="Arial"/>
          <w:bCs/>
          <w:sz w:val="24"/>
          <w:szCs w:val="24"/>
        </w:rPr>
        <w:t>Mikroprzedsięborstwem</w:t>
      </w:r>
      <w:proofErr w:type="spellEnd"/>
    </w:p>
    <w:p w14:paraId="26B7A675" w14:textId="77777777" w:rsidR="00501FC7" w:rsidRPr="00501FC7" w:rsidRDefault="00501FC7" w:rsidP="00501FC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sym w:font="Wingdings" w:char="F0A8"/>
      </w:r>
      <w:r w:rsidRPr="00501FC7">
        <w:rPr>
          <w:rFonts w:ascii="Cambria" w:hAnsi="Cambria" w:cs="Arial"/>
          <w:bCs/>
          <w:sz w:val="24"/>
          <w:szCs w:val="24"/>
        </w:rPr>
        <w:t xml:space="preserve"> Małym przedsiębiorstwem</w:t>
      </w:r>
    </w:p>
    <w:p w14:paraId="6E798B40" w14:textId="046297F0" w:rsidR="00501FC7" w:rsidRDefault="00501FC7" w:rsidP="00501FC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sym w:font="Wingdings" w:char="F0A8"/>
      </w:r>
      <w:r w:rsidRPr="00501FC7">
        <w:rPr>
          <w:rFonts w:ascii="Cambria" w:hAnsi="Cambria" w:cs="Arial"/>
          <w:bCs/>
          <w:sz w:val="24"/>
          <w:szCs w:val="24"/>
        </w:rPr>
        <w:t xml:space="preserve"> Średnim przedsiębiorstwem</w:t>
      </w:r>
    </w:p>
    <w:p w14:paraId="469AF928" w14:textId="7C45037B" w:rsidR="00501FC7" w:rsidRDefault="00501FC7" w:rsidP="00501FC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sym w:font="Wingdings" w:char="F0A8"/>
      </w:r>
      <w:r w:rsidRPr="00501FC7">
        <w:rPr>
          <w:rFonts w:ascii="Cambria" w:hAnsi="Cambria" w:cs="Arial"/>
          <w:bCs/>
          <w:sz w:val="24"/>
          <w:szCs w:val="24"/>
        </w:rPr>
        <w:t xml:space="preserve"> </w:t>
      </w:r>
      <w:r>
        <w:rPr>
          <w:rFonts w:ascii="Cambria" w:hAnsi="Cambria" w:cs="Arial"/>
          <w:bCs/>
          <w:sz w:val="24"/>
          <w:szCs w:val="24"/>
        </w:rPr>
        <w:t>Dużym</w:t>
      </w:r>
      <w:r w:rsidRPr="00501FC7">
        <w:rPr>
          <w:rFonts w:ascii="Cambria" w:hAnsi="Cambria" w:cs="Arial"/>
          <w:bCs/>
          <w:sz w:val="24"/>
          <w:szCs w:val="24"/>
        </w:rPr>
        <w:t xml:space="preserve"> przedsiębiorstwem</w:t>
      </w:r>
    </w:p>
    <w:p w14:paraId="47E011A8" w14:textId="77777777" w:rsidR="00501FC7" w:rsidRPr="00501FC7" w:rsidRDefault="00501FC7" w:rsidP="00501FC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sym w:font="Wingdings" w:char="F0A8"/>
      </w:r>
      <w:r w:rsidRPr="00501FC7">
        <w:rPr>
          <w:rFonts w:ascii="Cambria" w:hAnsi="Cambria" w:cs="Arial"/>
          <w:bCs/>
          <w:sz w:val="24"/>
          <w:szCs w:val="24"/>
        </w:rPr>
        <w:t xml:space="preserve"> Wykonawcą prowadzącym jednoosobową działalność gospodarczą</w:t>
      </w:r>
    </w:p>
    <w:p w14:paraId="7A123A29" w14:textId="77777777" w:rsidR="00501FC7" w:rsidRPr="00501FC7" w:rsidRDefault="00501FC7" w:rsidP="00501FC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sym w:font="Wingdings" w:char="F0A8"/>
      </w:r>
      <w:r w:rsidRPr="00501FC7">
        <w:rPr>
          <w:rFonts w:ascii="Cambria" w:hAnsi="Cambria" w:cs="Arial"/>
          <w:bCs/>
          <w:sz w:val="24"/>
          <w:szCs w:val="24"/>
        </w:rPr>
        <w:t xml:space="preserve"> Osobą fizyczną nie prowadzącą działalności gospodarczej</w:t>
      </w:r>
    </w:p>
    <w:p w14:paraId="284E38D2" w14:textId="77777777" w:rsidR="00501FC7" w:rsidRPr="00501FC7" w:rsidRDefault="00501FC7" w:rsidP="00501FC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sym w:font="Wingdings" w:char="F0A8"/>
      </w:r>
      <w:r w:rsidRPr="00501FC7">
        <w:rPr>
          <w:rFonts w:ascii="Cambria" w:hAnsi="Cambria" w:cs="Arial"/>
          <w:bCs/>
          <w:sz w:val="24"/>
          <w:szCs w:val="24"/>
        </w:rPr>
        <w:t xml:space="preserve"> Innym rodzajem Wykonawcy niż wymienione powyżej</w:t>
      </w:r>
    </w:p>
    <w:p w14:paraId="5BE6A8EE" w14:textId="77777777" w:rsidR="00501FC7" w:rsidRDefault="00501FC7" w:rsidP="00501FC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3AEB87BB" w14:textId="77777777" w:rsidR="00501FC7" w:rsidRDefault="00501FC7" w:rsidP="00501FC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t>*</w:t>
      </w:r>
      <w:r>
        <w:rPr>
          <w:rFonts w:ascii="Cambria" w:hAnsi="Cambria" w:cs="Arial"/>
          <w:bCs/>
          <w:i/>
          <w:sz w:val="24"/>
          <w:szCs w:val="24"/>
        </w:rPr>
        <w:t>Zaznaczyć właściwie</w:t>
      </w:r>
    </w:p>
    <w:p w14:paraId="2CE7EAEA" w14:textId="62078573" w:rsidR="001E6C0A" w:rsidRPr="00501FC7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1</w:t>
      </w:r>
      <w:r w:rsidR="001C6435">
        <w:rPr>
          <w:rFonts w:ascii="Cambria" w:hAnsi="Cambria" w:cs="Arial"/>
          <w:bCs/>
          <w:sz w:val="24"/>
          <w:szCs w:val="24"/>
        </w:rPr>
        <w:t>5</w:t>
      </w:r>
      <w:r w:rsidRPr="00501FC7">
        <w:rPr>
          <w:rFonts w:ascii="Cambria" w:hAnsi="Cambria" w:cs="Arial"/>
          <w:bCs/>
          <w:sz w:val="24"/>
          <w:szCs w:val="24"/>
        </w:rPr>
        <w:t>.</w:t>
      </w:r>
      <w:r w:rsidRPr="00501FC7">
        <w:rPr>
          <w:rFonts w:ascii="Cambria" w:hAnsi="Cambria" w:cs="Arial"/>
          <w:bCs/>
          <w:sz w:val="24"/>
          <w:szCs w:val="24"/>
        </w:rPr>
        <w:tab/>
        <w:t>Załącznikami do niniejszej oferty są:</w:t>
      </w:r>
    </w:p>
    <w:p w14:paraId="582BD0F9" w14:textId="77777777" w:rsidR="001E6C0A" w:rsidRPr="00501FC7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___________________________________________________________________________</w:t>
      </w:r>
    </w:p>
    <w:p w14:paraId="23FCC29D" w14:textId="77777777" w:rsidR="001E6C0A" w:rsidRPr="00501FC7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___________________________________________________________________________</w:t>
      </w:r>
    </w:p>
    <w:p w14:paraId="32C2D8ED" w14:textId="77777777" w:rsidR="001E6C0A" w:rsidRPr="00501FC7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___________________________________________________________________________</w:t>
      </w:r>
    </w:p>
    <w:p w14:paraId="2CA0B4B4" w14:textId="77777777" w:rsidR="001E6C0A" w:rsidRPr="00501FC7" w:rsidRDefault="001E6C0A" w:rsidP="00E73630">
      <w:pPr>
        <w:spacing w:before="120"/>
        <w:ind w:left="9912" w:firstLine="708"/>
        <w:jc w:val="center"/>
        <w:rPr>
          <w:rFonts w:ascii="Cambria" w:hAnsi="Cambria" w:cs="Arial"/>
          <w:bCs/>
          <w:sz w:val="24"/>
          <w:szCs w:val="24"/>
        </w:rPr>
      </w:pPr>
      <w:bookmarkStart w:id="1" w:name="_Hlk43743063"/>
      <w:r w:rsidRPr="00501FC7">
        <w:rPr>
          <w:rFonts w:ascii="Cambria" w:hAnsi="Cambria" w:cs="Arial"/>
          <w:bCs/>
          <w:sz w:val="24"/>
          <w:szCs w:val="24"/>
        </w:rPr>
        <w:t xml:space="preserve">_________________________________________ </w:t>
      </w:r>
      <w:r w:rsidRPr="00501FC7">
        <w:rPr>
          <w:rFonts w:ascii="Cambria" w:hAnsi="Cambria" w:cs="Arial"/>
          <w:bCs/>
          <w:sz w:val="24"/>
          <w:szCs w:val="24"/>
        </w:rPr>
        <w:br/>
      </w:r>
      <w:bookmarkStart w:id="2" w:name="_Hlk43743043"/>
      <w:r w:rsidRPr="00501FC7">
        <w:rPr>
          <w:rFonts w:ascii="Cambria" w:hAnsi="Cambria" w:cs="Arial"/>
          <w:bCs/>
          <w:sz w:val="24"/>
          <w:szCs w:val="24"/>
        </w:rPr>
        <w:br/>
        <w:t>(podpis)</w:t>
      </w:r>
    </w:p>
    <w:p w14:paraId="22613428" w14:textId="55976591" w:rsidR="001E6C0A" w:rsidRPr="001C6435" w:rsidRDefault="001E6C0A" w:rsidP="00A768BF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="00501FC7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2"/>
      <w:r w:rsidRPr="003144B1">
        <w:rPr>
          <w:rFonts w:ascii="Cambria" w:hAnsi="Cambria" w:cs="Arial"/>
          <w:bCs/>
          <w:i/>
          <w:sz w:val="22"/>
          <w:szCs w:val="22"/>
        </w:rPr>
        <w:t>)</w:t>
      </w:r>
      <w:bookmarkStart w:id="4" w:name="_GoBack"/>
      <w:bookmarkEnd w:id="1"/>
      <w:bookmarkEnd w:id="3"/>
      <w:bookmarkEnd w:id="4"/>
    </w:p>
    <w:sectPr w:rsidR="001E6C0A" w:rsidRPr="001C6435" w:rsidSect="008834E6">
      <w:headerReference w:type="default" r:id="rId8"/>
      <w:footerReference w:type="default" r:id="rId9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9ED7C1" w14:textId="77777777" w:rsidR="00AB2541" w:rsidRDefault="00AB2541">
      <w:r>
        <w:separator/>
      </w:r>
    </w:p>
  </w:endnote>
  <w:endnote w:type="continuationSeparator" w:id="0">
    <w:p w14:paraId="25691036" w14:textId="77777777" w:rsidR="00AB2541" w:rsidRDefault="00AB2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E85186" w14:textId="77777777" w:rsidR="00422F6D" w:rsidRDefault="00422F6D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422F6D" w:rsidRPr="00F57CA1" w:rsidRDefault="00422F6D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422F6D" w:rsidRPr="00F57CA1" w:rsidRDefault="00422F6D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6DE00B" w14:textId="77777777" w:rsidR="00AB2541" w:rsidRDefault="00AB2541">
      <w:r>
        <w:separator/>
      </w:r>
    </w:p>
  </w:footnote>
  <w:footnote w:type="continuationSeparator" w:id="0">
    <w:p w14:paraId="1DA7DE24" w14:textId="77777777" w:rsidR="00AB2541" w:rsidRDefault="00AB2541">
      <w:r>
        <w:continuationSeparator/>
      </w:r>
    </w:p>
  </w:footnote>
  <w:footnote w:id="1">
    <w:p w14:paraId="6F9A2FD8" w14:textId="77777777" w:rsidR="00422F6D" w:rsidRDefault="00422F6D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CF89F6" w14:textId="61865F1E" w:rsidR="00422F6D" w:rsidRPr="00330BDE" w:rsidRDefault="00422F6D" w:rsidP="00330BDE">
    <w:pPr>
      <w:pStyle w:val="Nagwek"/>
      <w:jc w:val="right"/>
      <w:rPr>
        <w:rFonts w:ascii="Cambria" w:hAnsi="Cambria"/>
        <w:i/>
        <w:sz w:val="24"/>
        <w:szCs w:val="24"/>
      </w:rPr>
    </w:pPr>
    <w:r>
      <w:rPr>
        <w:rFonts w:ascii="Cambria" w:hAnsi="Cambria"/>
        <w:i/>
        <w:sz w:val="24"/>
        <w:szCs w:val="24"/>
      </w:rPr>
      <w:t>SA</w:t>
    </w:r>
    <w:r w:rsidRPr="00330BDE">
      <w:rPr>
        <w:rFonts w:ascii="Cambria" w:hAnsi="Cambria"/>
        <w:i/>
        <w:sz w:val="24"/>
        <w:szCs w:val="24"/>
      </w:rPr>
      <w:t>.270.</w:t>
    </w:r>
    <w:r>
      <w:rPr>
        <w:rFonts w:ascii="Cambria" w:hAnsi="Cambria"/>
        <w:i/>
        <w:sz w:val="24"/>
        <w:szCs w:val="24"/>
      </w:rPr>
      <w:t>12</w:t>
    </w:r>
    <w:r w:rsidRPr="00330BDE">
      <w:rPr>
        <w:rFonts w:ascii="Cambria" w:hAnsi="Cambria"/>
        <w:i/>
        <w:sz w:val="24"/>
        <w:szCs w:val="24"/>
      </w:rPr>
      <w:t>.202</w:t>
    </w:r>
    <w:r>
      <w:rPr>
        <w:rFonts w:ascii="Cambria" w:hAnsi="Cambria"/>
        <w:i/>
        <w:sz w:val="24"/>
        <w:szCs w:val="2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ABD2216"/>
    <w:multiLevelType w:val="hybridMultilevel"/>
    <w:tmpl w:val="8D8E1C12"/>
    <w:lvl w:ilvl="0" w:tplc="2C10AC38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1BE6670"/>
    <w:multiLevelType w:val="hybridMultilevel"/>
    <w:tmpl w:val="FADEDC76"/>
    <w:lvl w:ilvl="0" w:tplc="66CAB42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90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1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2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3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4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5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6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7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9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100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1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4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5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8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9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0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2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3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4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8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0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1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3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4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5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8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9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0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1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3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4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7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9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2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4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30"/>
  </w:num>
  <w:num w:numId="5">
    <w:abstractNumId w:val="109"/>
  </w:num>
  <w:num w:numId="6">
    <w:abstractNumId w:val="120"/>
  </w:num>
  <w:num w:numId="7">
    <w:abstractNumId w:val="60"/>
  </w:num>
  <w:num w:numId="8">
    <w:abstractNumId w:val="90"/>
  </w:num>
  <w:num w:numId="9">
    <w:abstractNumId w:val="63"/>
  </w:num>
  <w:num w:numId="10">
    <w:abstractNumId w:val="0"/>
  </w:num>
  <w:num w:numId="11">
    <w:abstractNumId w:val="93"/>
  </w:num>
  <w:num w:numId="12">
    <w:abstractNumId w:val="85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2"/>
    <w:lvlOverride w:ilvl="0">
      <w:startOverride w:val="1"/>
    </w:lvlOverride>
  </w:num>
  <w:num w:numId="15">
    <w:abstractNumId w:val="111"/>
    <w:lvlOverride w:ilvl="0">
      <w:startOverride w:val="1"/>
    </w:lvlOverride>
  </w:num>
  <w:num w:numId="16">
    <w:abstractNumId w:val="89"/>
    <w:lvlOverride w:ilvl="0">
      <w:startOverride w:val="1"/>
    </w:lvlOverride>
  </w:num>
  <w:num w:numId="17">
    <w:abstractNumId w:val="111"/>
  </w:num>
  <w:num w:numId="18">
    <w:abstractNumId w:val="89"/>
  </w:num>
  <w:num w:numId="19">
    <w:abstractNumId w:val="57"/>
  </w:num>
  <w:num w:numId="20">
    <w:abstractNumId w:val="103"/>
  </w:num>
  <w:num w:numId="21">
    <w:abstractNumId w:val="41"/>
  </w:num>
  <w:num w:numId="22">
    <w:abstractNumId w:val="69"/>
  </w:num>
  <w:num w:numId="23">
    <w:abstractNumId w:val="58"/>
  </w:num>
  <w:num w:numId="24">
    <w:abstractNumId w:val="106"/>
  </w:num>
  <w:num w:numId="25">
    <w:abstractNumId w:val="124"/>
  </w:num>
  <w:num w:numId="26">
    <w:abstractNumId w:val="36"/>
  </w:num>
  <w:num w:numId="27">
    <w:abstractNumId w:val="96"/>
  </w:num>
  <w:num w:numId="28">
    <w:abstractNumId w:val="39"/>
  </w:num>
  <w:num w:numId="29">
    <w:abstractNumId w:val="118"/>
  </w:num>
  <w:num w:numId="30">
    <w:abstractNumId w:val="108"/>
  </w:num>
  <w:num w:numId="31">
    <w:abstractNumId w:val="113"/>
  </w:num>
  <w:num w:numId="32">
    <w:abstractNumId w:val="86"/>
  </w:num>
  <w:num w:numId="33">
    <w:abstractNumId w:val="78"/>
  </w:num>
  <w:num w:numId="34">
    <w:abstractNumId w:val="100"/>
  </w:num>
  <w:num w:numId="35">
    <w:abstractNumId w:val="71"/>
  </w:num>
  <w:num w:numId="36">
    <w:abstractNumId w:val="144"/>
  </w:num>
  <w:num w:numId="37">
    <w:abstractNumId w:val="77"/>
  </w:num>
  <w:num w:numId="38">
    <w:abstractNumId w:val="37"/>
  </w:num>
  <w:num w:numId="39">
    <w:abstractNumId w:val="135"/>
  </w:num>
  <w:num w:numId="40">
    <w:abstractNumId w:val="129"/>
  </w:num>
  <w:num w:numId="41">
    <w:abstractNumId w:val="121"/>
  </w:num>
  <w:num w:numId="42">
    <w:abstractNumId w:val="49"/>
  </w:num>
  <w:num w:numId="43">
    <w:abstractNumId w:val="80"/>
  </w:num>
  <w:num w:numId="44">
    <w:abstractNumId w:val="55"/>
  </w:num>
  <w:num w:numId="45">
    <w:abstractNumId w:val="136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4"/>
  </w:num>
  <w:num w:numId="65">
    <w:abstractNumId w:val="68"/>
  </w:num>
  <w:num w:numId="66">
    <w:abstractNumId w:val="72"/>
  </w:num>
  <w:num w:numId="67">
    <w:abstractNumId w:val="107"/>
  </w:num>
  <w:num w:numId="68">
    <w:abstractNumId w:val="47"/>
  </w:num>
  <w:num w:numId="69">
    <w:abstractNumId w:val="141"/>
  </w:num>
  <w:num w:numId="70">
    <w:abstractNumId w:val="140"/>
  </w:num>
  <w:num w:numId="71">
    <w:abstractNumId w:val="91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7"/>
  </w:num>
  <w:num w:numId="77">
    <w:abstractNumId w:val="99"/>
  </w:num>
  <w:num w:numId="78">
    <w:abstractNumId w:val="143"/>
  </w:num>
  <w:num w:numId="79">
    <w:abstractNumId w:val="132"/>
  </w:num>
  <w:num w:numId="80">
    <w:abstractNumId w:val="110"/>
  </w:num>
  <w:num w:numId="81">
    <w:abstractNumId w:val="119"/>
  </w:num>
  <w:num w:numId="82">
    <w:abstractNumId w:val="142"/>
  </w:num>
  <w:num w:numId="83">
    <w:abstractNumId w:val="81"/>
  </w:num>
  <w:num w:numId="84">
    <w:abstractNumId w:val="105"/>
  </w:num>
  <w:num w:numId="85">
    <w:abstractNumId w:val="95"/>
  </w:num>
  <w:num w:numId="86">
    <w:abstractNumId w:val="94"/>
  </w:num>
  <w:num w:numId="87">
    <w:abstractNumId w:val="138"/>
  </w:num>
  <w:num w:numId="88">
    <w:abstractNumId w:val="54"/>
  </w:num>
  <w:num w:numId="89">
    <w:abstractNumId w:val="67"/>
  </w:num>
  <w:num w:numId="90">
    <w:abstractNumId w:val="98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7"/>
  </w:num>
  <w:num w:numId="96">
    <w:abstractNumId w:val="112"/>
  </w:num>
  <w:num w:numId="97">
    <w:abstractNumId w:val="73"/>
  </w:num>
  <w:num w:numId="98">
    <w:abstractNumId w:val="59"/>
  </w:num>
  <w:num w:numId="99">
    <w:abstractNumId w:val="75"/>
  </w:num>
  <w:num w:numId="100">
    <w:abstractNumId w:val="126"/>
  </w:num>
  <w:num w:numId="101">
    <w:abstractNumId w:val="139"/>
  </w:num>
  <w:num w:numId="102">
    <w:abstractNumId w:val="123"/>
  </w:num>
  <w:num w:numId="103">
    <w:abstractNumId w:val="116"/>
  </w:num>
  <w:num w:numId="104">
    <w:abstractNumId w:val="92"/>
  </w:num>
  <w:num w:numId="105">
    <w:abstractNumId w:val="48"/>
  </w:num>
  <w:num w:numId="106">
    <w:abstractNumId w:val="114"/>
  </w:num>
  <w:num w:numId="107">
    <w:abstractNumId w:val="38"/>
  </w:num>
  <w:num w:numId="108">
    <w:abstractNumId w:val="52"/>
  </w:num>
  <w:num w:numId="109">
    <w:abstractNumId w:val="42"/>
  </w:num>
  <w:num w:numId="110">
    <w:abstractNumId w:val="137"/>
  </w:num>
  <w:num w:numId="111">
    <w:abstractNumId w:val="101"/>
  </w:num>
  <w:num w:numId="112">
    <w:abstractNumId w:val="62"/>
  </w:num>
  <w:num w:numId="113">
    <w:abstractNumId w:val="115"/>
  </w:num>
  <w:num w:numId="114">
    <w:abstractNumId w:val="128"/>
  </w:num>
  <w:num w:numId="115">
    <w:abstractNumId w:val="46"/>
  </w:num>
  <w:num w:numId="116">
    <w:abstractNumId w:val="102"/>
  </w:num>
  <w:num w:numId="117">
    <w:abstractNumId w:val="44"/>
  </w:num>
  <w:num w:numId="118">
    <w:abstractNumId w:val="133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7"/>
  </w:num>
  <w:num w:numId="124">
    <w:abstractNumId w:val="134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31"/>
  </w:num>
  <w:num w:numId="131">
    <w:abstractNumId w:val="125"/>
  </w:num>
  <w:num w:numId="132">
    <w:abstractNumId w:val="97"/>
  </w:num>
  <w:num w:numId="133">
    <w:abstractNumId w:val="76"/>
  </w:num>
  <w:num w:numId="134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5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47C4A"/>
    <w:rsid w:val="0005216E"/>
    <w:rsid w:val="00052DB5"/>
    <w:rsid w:val="00053ED7"/>
    <w:rsid w:val="000549F2"/>
    <w:rsid w:val="0005652D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2FE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19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05E85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0A02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6435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088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4473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75A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202"/>
    <w:rsid w:val="002A2E2A"/>
    <w:rsid w:val="002A4539"/>
    <w:rsid w:val="002A4F5D"/>
    <w:rsid w:val="002A5139"/>
    <w:rsid w:val="002A544F"/>
    <w:rsid w:val="002A5970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04C4"/>
    <w:rsid w:val="00321054"/>
    <w:rsid w:val="00321FF8"/>
    <w:rsid w:val="00322136"/>
    <w:rsid w:val="0032236D"/>
    <w:rsid w:val="00322EB5"/>
    <w:rsid w:val="00324656"/>
    <w:rsid w:val="00325C9D"/>
    <w:rsid w:val="003263A9"/>
    <w:rsid w:val="00326A43"/>
    <w:rsid w:val="00327468"/>
    <w:rsid w:val="00327EDC"/>
    <w:rsid w:val="00330BDE"/>
    <w:rsid w:val="00333E5C"/>
    <w:rsid w:val="00333E7A"/>
    <w:rsid w:val="003358F3"/>
    <w:rsid w:val="00336101"/>
    <w:rsid w:val="00336F69"/>
    <w:rsid w:val="00345C22"/>
    <w:rsid w:val="00347082"/>
    <w:rsid w:val="003502EC"/>
    <w:rsid w:val="003505ED"/>
    <w:rsid w:val="0035299D"/>
    <w:rsid w:val="003537E3"/>
    <w:rsid w:val="00353BC1"/>
    <w:rsid w:val="00353CB4"/>
    <w:rsid w:val="00355732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159"/>
    <w:rsid w:val="003741A4"/>
    <w:rsid w:val="00375777"/>
    <w:rsid w:val="00375817"/>
    <w:rsid w:val="00377F60"/>
    <w:rsid w:val="00382DDB"/>
    <w:rsid w:val="00383855"/>
    <w:rsid w:val="00384708"/>
    <w:rsid w:val="00385255"/>
    <w:rsid w:val="0038630B"/>
    <w:rsid w:val="0038748A"/>
    <w:rsid w:val="00387771"/>
    <w:rsid w:val="003923AA"/>
    <w:rsid w:val="00394846"/>
    <w:rsid w:val="0039598F"/>
    <w:rsid w:val="00397699"/>
    <w:rsid w:val="003978B4"/>
    <w:rsid w:val="003A188D"/>
    <w:rsid w:val="003A2397"/>
    <w:rsid w:val="003A3666"/>
    <w:rsid w:val="003A43F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19DC"/>
    <w:rsid w:val="00422382"/>
    <w:rsid w:val="004226B7"/>
    <w:rsid w:val="00422F6D"/>
    <w:rsid w:val="004255F5"/>
    <w:rsid w:val="0042693B"/>
    <w:rsid w:val="00427960"/>
    <w:rsid w:val="004303BE"/>
    <w:rsid w:val="00432F55"/>
    <w:rsid w:val="00433300"/>
    <w:rsid w:val="0043330B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4A54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B6CF3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0498"/>
    <w:rsid w:val="00501F7D"/>
    <w:rsid w:val="00501FC7"/>
    <w:rsid w:val="00502FC3"/>
    <w:rsid w:val="005045B1"/>
    <w:rsid w:val="00506412"/>
    <w:rsid w:val="00510C12"/>
    <w:rsid w:val="00511815"/>
    <w:rsid w:val="00512BEC"/>
    <w:rsid w:val="005138EE"/>
    <w:rsid w:val="00514416"/>
    <w:rsid w:val="00514A3A"/>
    <w:rsid w:val="0051535E"/>
    <w:rsid w:val="0051581D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4817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2AB6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45757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489C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D710B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94B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4BB4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0FAE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3242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AA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44BC6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0E80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34E6"/>
    <w:rsid w:val="00883B3F"/>
    <w:rsid w:val="00885860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8F66D0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1A89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3FD3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03F4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68BF"/>
    <w:rsid w:val="00A77C55"/>
    <w:rsid w:val="00A81695"/>
    <w:rsid w:val="00A8243B"/>
    <w:rsid w:val="00A85F90"/>
    <w:rsid w:val="00A85FCE"/>
    <w:rsid w:val="00A863F4"/>
    <w:rsid w:val="00A87B59"/>
    <w:rsid w:val="00A9561C"/>
    <w:rsid w:val="00A95D2D"/>
    <w:rsid w:val="00AA3E41"/>
    <w:rsid w:val="00AA5021"/>
    <w:rsid w:val="00AB05FA"/>
    <w:rsid w:val="00AB0C55"/>
    <w:rsid w:val="00AB1013"/>
    <w:rsid w:val="00AB2541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E7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0A54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88B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77479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0E48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5D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5FC5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5862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949"/>
    <w:rsid w:val="00D84AC8"/>
    <w:rsid w:val="00D84AD3"/>
    <w:rsid w:val="00D861F0"/>
    <w:rsid w:val="00D9243B"/>
    <w:rsid w:val="00D92B14"/>
    <w:rsid w:val="00D96055"/>
    <w:rsid w:val="00D96757"/>
    <w:rsid w:val="00DA1675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1D08"/>
    <w:rsid w:val="00E131D9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630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2D58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5C99"/>
    <w:rsid w:val="00F677FD"/>
    <w:rsid w:val="00F704E6"/>
    <w:rsid w:val="00F705CD"/>
    <w:rsid w:val="00F7434C"/>
    <w:rsid w:val="00F74B29"/>
    <w:rsid w:val="00F75AF0"/>
    <w:rsid w:val="00F767F6"/>
    <w:rsid w:val="00F774C4"/>
    <w:rsid w:val="00F82D17"/>
    <w:rsid w:val="00F83340"/>
    <w:rsid w:val="00F8361F"/>
    <w:rsid w:val="00F909FA"/>
    <w:rsid w:val="00F90F8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"/>
    <w:link w:val="Akapitzlist"/>
    <w:uiPriority w:val="34"/>
    <w:locked/>
    <w:rsid w:val="00322EB5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9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4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0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BE9FBB-C208-4CDF-BD17-C3BB531DB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1955</Words>
  <Characters>11733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13661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Karolina Witek</cp:lastModifiedBy>
  <cp:revision>40</cp:revision>
  <cp:lastPrinted>2024-12-31T09:48:00Z</cp:lastPrinted>
  <dcterms:created xsi:type="dcterms:W3CDTF">2022-06-26T12:56:00Z</dcterms:created>
  <dcterms:modified xsi:type="dcterms:W3CDTF">2025-10-03T08:10:00Z</dcterms:modified>
</cp:coreProperties>
</file>